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B5BA2" w14:textId="21B8AFF8" w:rsidR="002B4AF5" w:rsidRDefault="002B4AF5" w:rsidP="002B4AF5">
      <w:pPr>
        <w:spacing w:before="60"/>
        <w:jc w:val="right"/>
        <w:rPr>
          <w:rFonts w:asciiTheme="minorHAnsi" w:hAnsiTheme="minorHAnsi" w:cstheme="minorHAnsi"/>
          <w:b/>
          <w:bCs/>
          <w:color w:val="002060"/>
          <w:sz w:val="24"/>
          <w:szCs w:val="24"/>
          <w:lang w:val="ro-RO"/>
        </w:rPr>
      </w:pPr>
      <w:r>
        <w:rPr>
          <w:rFonts w:asciiTheme="minorHAnsi" w:hAnsiTheme="minorHAnsi" w:cstheme="minorHAnsi"/>
          <w:b/>
          <w:bCs/>
          <w:color w:val="002060"/>
          <w:sz w:val="24"/>
          <w:szCs w:val="24"/>
          <w:lang w:val="ro-RO"/>
        </w:rPr>
        <w:t>Anexa nr.4 la OMIPE nr.</w:t>
      </w:r>
      <w:r w:rsidR="007A7199">
        <w:rPr>
          <w:rFonts w:asciiTheme="minorHAnsi" w:hAnsiTheme="minorHAnsi" w:cstheme="minorHAnsi"/>
          <w:b/>
          <w:bCs/>
          <w:color w:val="002060"/>
          <w:sz w:val="24"/>
          <w:szCs w:val="24"/>
          <w:lang w:val="ro-RO"/>
        </w:rPr>
        <w:t>5522/2025</w:t>
      </w:r>
    </w:p>
    <w:p w14:paraId="461E7338" w14:textId="0D0B910E" w:rsidR="000B3971" w:rsidRPr="00F70703" w:rsidRDefault="002B4AF5" w:rsidP="002B4AF5">
      <w:pPr>
        <w:spacing w:before="60"/>
        <w:jc w:val="right"/>
        <w:rPr>
          <w:rFonts w:asciiTheme="minorHAnsi" w:hAnsiTheme="minorHAnsi" w:cstheme="minorHAnsi"/>
          <w:color w:val="002060"/>
          <w:sz w:val="24"/>
          <w:szCs w:val="24"/>
          <w:lang w:val="ro-RO"/>
        </w:rPr>
      </w:pPr>
      <w:r>
        <w:rPr>
          <w:rFonts w:asciiTheme="minorHAnsi" w:hAnsiTheme="minorHAnsi" w:cstheme="minorHAnsi"/>
          <w:b/>
          <w:bCs/>
          <w:color w:val="002060"/>
          <w:sz w:val="24"/>
          <w:szCs w:val="24"/>
          <w:lang w:val="ro-RO"/>
        </w:rPr>
        <w:t>(</w:t>
      </w:r>
      <w:r w:rsidR="004F349A" w:rsidRPr="00F70703">
        <w:rPr>
          <w:rFonts w:asciiTheme="minorHAnsi" w:hAnsiTheme="minorHAnsi" w:cstheme="minorHAnsi"/>
          <w:b/>
          <w:bCs/>
          <w:color w:val="002060"/>
          <w:sz w:val="24"/>
          <w:szCs w:val="24"/>
          <w:lang w:val="ro-RO"/>
        </w:rPr>
        <w:t xml:space="preserve">Anexa </w:t>
      </w:r>
      <w:r w:rsidR="00431E9D">
        <w:rPr>
          <w:rFonts w:asciiTheme="minorHAnsi" w:hAnsiTheme="minorHAnsi" w:cstheme="minorHAnsi"/>
          <w:b/>
          <w:bCs/>
          <w:color w:val="002060"/>
          <w:sz w:val="24"/>
          <w:szCs w:val="24"/>
          <w:lang w:val="ro-RO"/>
        </w:rPr>
        <w:t xml:space="preserve">nr. </w:t>
      </w:r>
      <w:r w:rsidR="004F349A" w:rsidRPr="00F70703">
        <w:rPr>
          <w:rFonts w:asciiTheme="minorHAnsi" w:hAnsiTheme="minorHAnsi" w:cstheme="minorHAnsi"/>
          <w:b/>
          <w:bCs/>
          <w:color w:val="002060"/>
          <w:sz w:val="24"/>
          <w:szCs w:val="24"/>
          <w:lang w:val="ro-RO"/>
        </w:rPr>
        <w:t>1</w:t>
      </w:r>
      <w:r w:rsidR="001755F1">
        <w:rPr>
          <w:rFonts w:asciiTheme="minorHAnsi" w:hAnsiTheme="minorHAnsi" w:cstheme="minorHAnsi"/>
          <w:b/>
          <w:bCs/>
          <w:color w:val="002060"/>
          <w:sz w:val="24"/>
          <w:szCs w:val="24"/>
          <w:lang w:val="ro-RO"/>
        </w:rPr>
        <w:t>4</w:t>
      </w:r>
      <w:r w:rsidR="007A5CCB" w:rsidRPr="00F70703">
        <w:rPr>
          <w:rFonts w:asciiTheme="minorHAnsi" w:hAnsiTheme="minorHAnsi" w:cstheme="minorHAnsi"/>
          <w:b/>
          <w:bCs/>
          <w:color w:val="002060"/>
          <w:sz w:val="24"/>
          <w:szCs w:val="24"/>
          <w:lang w:val="ro-RO"/>
        </w:rPr>
        <w:t>:</w:t>
      </w:r>
      <w:r w:rsidR="004F349A" w:rsidRPr="00F70703">
        <w:rPr>
          <w:rFonts w:asciiTheme="minorHAnsi" w:hAnsiTheme="minorHAnsi" w:cstheme="minorHAnsi"/>
          <w:b/>
          <w:bCs/>
          <w:color w:val="002060"/>
          <w:sz w:val="24"/>
          <w:szCs w:val="24"/>
          <w:lang w:val="ro-RO"/>
        </w:rPr>
        <w:t xml:space="preserve"> Condi</w:t>
      </w:r>
      <w:r w:rsidR="00F03170" w:rsidRPr="00F70703">
        <w:rPr>
          <w:rFonts w:asciiTheme="minorHAnsi" w:hAnsiTheme="minorHAnsi" w:cstheme="minorHAnsi"/>
          <w:b/>
          <w:bCs/>
          <w:color w:val="002060"/>
          <w:sz w:val="24"/>
          <w:szCs w:val="24"/>
          <w:lang w:val="ro-RO"/>
        </w:rPr>
        <w:t>ț</w:t>
      </w:r>
      <w:r w:rsidR="004F349A" w:rsidRPr="00F70703">
        <w:rPr>
          <w:rFonts w:asciiTheme="minorHAnsi" w:hAnsiTheme="minorHAnsi" w:cstheme="minorHAnsi"/>
          <w:b/>
          <w:bCs/>
          <w:color w:val="002060"/>
          <w:sz w:val="24"/>
          <w:szCs w:val="24"/>
          <w:lang w:val="ro-RO"/>
        </w:rPr>
        <w:t>ii specifice ale contractului de finanțare</w:t>
      </w:r>
      <w:r>
        <w:rPr>
          <w:rFonts w:asciiTheme="minorHAnsi" w:hAnsiTheme="minorHAnsi" w:cstheme="minorHAnsi"/>
          <w:b/>
          <w:bCs/>
          <w:color w:val="002060"/>
          <w:sz w:val="24"/>
          <w:szCs w:val="24"/>
          <w:lang w:val="ro-RO"/>
        </w:rPr>
        <w:t>)</w:t>
      </w:r>
      <w:r w:rsidR="004F349A" w:rsidRPr="00F70703">
        <w:rPr>
          <w:rFonts w:asciiTheme="minorHAnsi" w:hAnsiTheme="minorHAnsi" w:cstheme="minorHAnsi"/>
          <w:color w:val="002060"/>
          <w:sz w:val="24"/>
          <w:szCs w:val="24"/>
          <w:lang w:val="ro-RO"/>
        </w:rPr>
        <w:t xml:space="preserve"> </w:t>
      </w:r>
    </w:p>
    <w:p w14:paraId="460018CC" w14:textId="77777777" w:rsidR="00CC50AD" w:rsidRPr="00F70703" w:rsidRDefault="00CC50AD" w:rsidP="007A5CCB">
      <w:pPr>
        <w:spacing w:before="60"/>
        <w:ind w:right="1095"/>
        <w:jc w:val="both"/>
        <w:rPr>
          <w:rFonts w:asciiTheme="minorHAnsi" w:eastAsia="Trebuchet MS" w:hAnsiTheme="minorHAnsi" w:cstheme="minorHAnsi"/>
          <w:b/>
          <w:color w:val="002060"/>
          <w:spacing w:val="-1"/>
          <w:sz w:val="24"/>
          <w:szCs w:val="24"/>
          <w:lang w:val="ro-RO"/>
        </w:rPr>
      </w:pPr>
    </w:p>
    <w:p w14:paraId="2E380C5C" w14:textId="77777777" w:rsidR="000312C6" w:rsidRPr="00F70703" w:rsidRDefault="000312C6" w:rsidP="007A5CCB">
      <w:pPr>
        <w:pStyle w:val="Default"/>
        <w:spacing w:before="60"/>
        <w:jc w:val="both"/>
        <w:rPr>
          <w:rFonts w:asciiTheme="minorHAnsi" w:hAnsiTheme="minorHAnsi" w:cstheme="minorHAnsi"/>
          <w:b/>
          <w:bCs/>
          <w:color w:val="002060"/>
          <w:lang w:val="ro-RO"/>
        </w:rPr>
      </w:pPr>
      <w:r w:rsidRPr="00F70703">
        <w:rPr>
          <w:rFonts w:asciiTheme="minorHAnsi" w:eastAsia="Trebuchet MS" w:hAnsiTheme="minorHAnsi" w:cstheme="minorHAnsi"/>
          <w:b/>
          <w:color w:val="002060"/>
          <w:spacing w:val="-1"/>
          <w:lang w:val="ro-RO"/>
        </w:rPr>
        <w:t xml:space="preserve"> </w:t>
      </w:r>
      <w:r w:rsidRPr="00F70703">
        <w:rPr>
          <w:rFonts w:asciiTheme="minorHAnsi" w:hAnsiTheme="minorHAnsi" w:cstheme="minorHAnsi"/>
          <w:b/>
          <w:bCs/>
          <w:color w:val="002060"/>
          <w:lang w:val="ro-RO"/>
        </w:rPr>
        <w:t xml:space="preserve">Precizările prealabile </w:t>
      </w:r>
    </w:p>
    <w:p w14:paraId="1395346D" w14:textId="77777777" w:rsidR="0057368E" w:rsidRPr="00F70703" w:rsidRDefault="0057368E" w:rsidP="007A5CCB">
      <w:pPr>
        <w:pStyle w:val="Default"/>
        <w:spacing w:before="60"/>
        <w:jc w:val="both"/>
        <w:rPr>
          <w:rFonts w:asciiTheme="minorHAnsi" w:hAnsiTheme="minorHAnsi" w:cstheme="minorHAnsi"/>
          <w:color w:val="002060"/>
          <w:lang w:val="ro-RO"/>
        </w:rPr>
      </w:pPr>
    </w:p>
    <w:p w14:paraId="373EE902" w14:textId="43224590"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(1) Prezentul contract de finanţare stabileşte cadrul juridic general în care se va desfaşura relaţia contractuală dintre AM</w:t>
      </w:r>
      <w:r w:rsidR="00F03170" w:rsidRPr="00F70703">
        <w:rPr>
          <w:rFonts w:asciiTheme="minorHAnsi" w:hAnsiTheme="minorHAnsi" w:cstheme="minorHAnsi"/>
          <w:color w:val="002060"/>
          <w:lang w:val="ro-RO"/>
        </w:rPr>
        <w:t>/OI</w:t>
      </w:r>
      <w:r w:rsidRPr="00F70703">
        <w:rPr>
          <w:rFonts w:asciiTheme="minorHAnsi" w:hAnsiTheme="minorHAnsi" w:cstheme="minorHAnsi"/>
          <w:color w:val="002060"/>
          <w:lang w:val="ro-RO"/>
        </w:rPr>
        <w:t xml:space="preserve"> şi Beneficiar. </w:t>
      </w:r>
    </w:p>
    <w:p w14:paraId="037DC56D"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4F623E2F" w14:textId="77777777" w:rsidR="00AB13EF" w:rsidRPr="00F70703" w:rsidRDefault="00AB13EF" w:rsidP="007A5CCB">
      <w:pPr>
        <w:spacing w:before="60"/>
        <w:ind w:left="133"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Art. 1 Eligibilitatea cheltuielilor</w:t>
      </w:r>
    </w:p>
    <w:p w14:paraId="6A9869A4" w14:textId="5ED1B743" w:rsidR="000D4FB2" w:rsidRPr="00F70703" w:rsidRDefault="000D4FB2" w:rsidP="007120B9">
      <w:pPr>
        <w:jc w:val="both"/>
        <w:rPr>
          <w:rFonts w:asciiTheme="minorHAnsi" w:eastAsia="Trebuchet MS" w:hAnsiTheme="minorHAnsi" w:cstheme="minorHAnsi"/>
          <w:color w:val="002060"/>
          <w:sz w:val="24"/>
          <w:szCs w:val="24"/>
          <w:lang w:val="ro-RO"/>
        </w:rPr>
      </w:pPr>
      <w:r w:rsidRPr="00E936C8">
        <w:rPr>
          <w:rFonts w:asciiTheme="minorHAnsi" w:hAnsiTheme="minorHAnsi" w:cstheme="minorHAnsi"/>
          <w:lang w:val="it-IT"/>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1F6D286" w14:textId="5118D8A7" w:rsidR="00AB13EF" w:rsidRPr="00F70703" w:rsidRDefault="000D4FB2" w:rsidP="005654AC">
      <w:pPr>
        <w:spacing w:before="60"/>
        <w:ind w:right="26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 xml:space="preserve">a) </w:t>
      </w:r>
      <w:r w:rsidR="005D45DB">
        <w:rPr>
          <w:rFonts w:asciiTheme="minorHAnsi" w:eastAsia="Trebuchet MS" w:hAnsiTheme="minorHAnsi" w:cstheme="minorHAnsi"/>
          <w:color w:val="002060"/>
          <w:spacing w:val="-1"/>
          <w:sz w:val="24"/>
          <w:szCs w:val="24"/>
          <w:lang w:val="ro-RO"/>
        </w:rPr>
        <w:t>În cazul în care beneficiarul utilizează cheltuieli eligibile indirecte, v</w:t>
      </w:r>
      <w:r w:rsidR="00AB13EF" w:rsidRPr="00F70703">
        <w:rPr>
          <w:rFonts w:asciiTheme="minorHAnsi" w:eastAsia="Trebuchet MS" w:hAnsiTheme="minorHAnsi" w:cstheme="minorHAnsi"/>
          <w:color w:val="002060"/>
          <w:spacing w:val="-1"/>
          <w:sz w:val="24"/>
          <w:szCs w:val="24"/>
          <w:lang w:val="ro-RO"/>
        </w:rPr>
        <w:t>aloare</w:t>
      </w:r>
      <w:r w:rsidR="00AB13EF" w:rsidRPr="00F70703">
        <w:rPr>
          <w:rFonts w:asciiTheme="minorHAnsi" w:eastAsia="Trebuchet MS" w:hAnsiTheme="minorHAnsi" w:cstheme="minorHAnsi"/>
          <w:color w:val="002060"/>
          <w:sz w:val="24"/>
          <w:szCs w:val="24"/>
          <w:lang w:val="ro-RO"/>
        </w:rPr>
        <w:t>a</w:t>
      </w:r>
      <w:r w:rsidR="00AB13EF" w:rsidRPr="00F70703">
        <w:rPr>
          <w:rFonts w:asciiTheme="minorHAnsi" w:eastAsia="Trebuchet MS" w:hAnsiTheme="minorHAnsi" w:cstheme="minorHAnsi"/>
          <w:color w:val="002060"/>
          <w:spacing w:val="40"/>
          <w:sz w:val="24"/>
          <w:szCs w:val="24"/>
          <w:lang w:val="ro-RO"/>
        </w:rPr>
        <w:t xml:space="preserve"> </w:t>
      </w:r>
      <w:r w:rsidR="005D45DB">
        <w:rPr>
          <w:rFonts w:asciiTheme="minorHAnsi" w:eastAsia="Trebuchet MS" w:hAnsiTheme="minorHAnsi" w:cstheme="minorHAnsi"/>
          <w:color w:val="002060"/>
          <w:spacing w:val="-1"/>
          <w:sz w:val="24"/>
          <w:szCs w:val="24"/>
          <w:lang w:val="ro-RO"/>
        </w:rPr>
        <w:t>acestora</w:t>
      </w:r>
      <w:r w:rsidR="00CE2F29">
        <w:rPr>
          <w:rFonts w:asciiTheme="minorHAnsi" w:eastAsia="Trebuchet MS" w:hAnsiTheme="minorHAnsi" w:cstheme="minorHAnsi"/>
          <w:color w:val="002060"/>
          <w:sz w:val="24"/>
          <w:szCs w:val="24"/>
          <w:lang w:val="ro-RO"/>
        </w:rPr>
        <w:t xml:space="preserve"> reprezintă</w:t>
      </w:r>
      <w:r w:rsidR="005D45DB">
        <w:rPr>
          <w:rFonts w:asciiTheme="minorHAnsi" w:eastAsia="Trebuchet MS" w:hAnsiTheme="minorHAnsi" w:cstheme="minorHAnsi"/>
          <w:color w:val="002060"/>
          <w:sz w:val="24"/>
          <w:szCs w:val="24"/>
          <w:lang w:val="ro-RO"/>
        </w:rPr>
        <w:t xml:space="preserve"> </w:t>
      </w:r>
      <w:r w:rsidR="000A2407">
        <w:rPr>
          <w:rFonts w:asciiTheme="minorHAnsi" w:eastAsia="Trebuchet MS" w:hAnsiTheme="minorHAnsi" w:cstheme="minorHAnsi"/>
          <w:color w:val="002060"/>
          <w:sz w:val="24"/>
          <w:szCs w:val="24"/>
          <w:lang w:val="ro-RO"/>
        </w:rPr>
        <w:t>3</w:t>
      </w:r>
      <w:r w:rsidR="00CE2F29">
        <w:rPr>
          <w:rFonts w:asciiTheme="minorHAnsi" w:eastAsia="Trebuchet MS" w:hAnsiTheme="minorHAnsi" w:cstheme="minorHAnsi"/>
          <w:color w:val="002060"/>
          <w:sz w:val="24"/>
          <w:szCs w:val="24"/>
          <w:lang w:val="ro-RO"/>
        </w:rPr>
        <w:t>% din valoarea totală a cheltuielilor eligibile directe</w:t>
      </w:r>
      <w:r w:rsidR="00365C43" w:rsidRPr="00F70703">
        <w:rPr>
          <w:rFonts w:asciiTheme="minorHAnsi" w:eastAsia="Trebuchet MS" w:hAnsiTheme="minorHAnsi" w:cstheme="minorHAnsi"/>
          <w:color w:val="002060"/>
          <w:sz w:val="24"/>
          <w:szCs w:val="24"/>
          <w:lang w:val="ro-RO"/>
        </w:rPr>
        <w:t>;</w:t>
      </w:r>
      <w:r w:rsidR="00C074A7" w:rsidRPr="00F70703">
        <w:rPr>
          <w:rFonts w:asciiTheme="minorHAnsi" w:eastAsia="Trebuchet MS" w:hAnsiTheme="minorHAnsi" w:cstheme="minorHAnsi"/>
          <w:color w:val="002060"/>
          <w:sz w:val="24"/>
          <w:szCs w:val="24"/>
          <w:lang w:val="ro-RO"/>
        </w:rPr>
        <w:t xml:space="preserve"> </w:t>
      </w:r>
    </w:p>
    <w:p w14:paraId="749D67C7" w14:textId="09EC5F33" w:rsidR="00680F22" w:rsidRPr="00F70703" w:rsidRDefault="000D4FB2" w:rsidP="005654AC">
      <w:pPr>
        <w:spacing w:before="60"/>
        <w:ind w:right="26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 </w:t>
      </w:r>
      <w:r w:rsidR="00680F22" w:rsidRPr="00F70703">
        <w:rPr>
          <w:rFonts w:asciiTheme="minorHAnsi" w:eastAsia="Trebuchet MS" w:hAnsiTheme="minorHAnsi" w:cstheme="minorHAnsi"/>
          <w:color w:val="002060"/>
          <w:spacing w:val="-1"/>
          <w:sz w:val="24"/>
          <w:szCs w:val="24"/>
          <w:lang w:val="ro-RO"/>
        </w:rPr>
        <w:t xml:space="preserve">Bugetul alocat </w:t>
      </w:r>
      <w:r w:rsidR="005F401B" w:rsidRPr="00F70703">
        <w:rPr>
          <w:rFonts w:asciiTheme="minorHAnsi" w:eastAsia="Trebuchet MS" w:hAnsiTheme="minorHAnsi" w:cstheme="minorHAnsi"/>
          <w:color w:val="002060"/>
          <w:spacing w:val="-1"/>
          <w:sz w:val="24"/>
          <w:szCs w:val="24"/>
          <w:lang w:val="ro-RO"/>
        </w:rPr>
        <w:t>activității sau</w:t>
      </w:r>
      <w:r w:rsidR="00680F22" w:rsidRPr="00F70703">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F70703">
        <w:rPr>
          <w:rFonts w:asciiTheme="minorHAnsi" w:eastAsia="Trebuchet MS" w:hAnsiTheme="minorHAnsi" w:cstheme="minorHAnsi"/>
          <w:color w:val="002060"/>
          <w:spacing w:val="-1"/>
          <w:sz w:val="24"/>
          <w:szCs w:val="24"/>
          <w:lang w:val="ro-RO"/>
        </w:rPr>
        <w:t>aplicabil</w:t>
      </w:r>
      <w:r w:rsidR="00744896" w:rsidRPr="00F70703">
        <w:rPr>
          <w:rFonts w:asciiTheme="minorHAnsi" w:eastAsia="Trebuchet MS" w:hAnsiTheme="minorHAnsi" w:cstheme="minorHAnsi"/>
          <w:color w:val="002060"/>
          <w:spacing w:val="-1"/>
          <w:sz w:val="24"/>
          <w:szCs w:val="24"/>
          <w:lang w:val="ro-RO"/>
        </w:rPr>
        <w:t>;</w:t>
      </w:r>
    </w:p>
    <w:p w14:paraId="412DD042" w14:textId="3DB76E94" w:rsidR="000B3971" w:rsidRDefault="00AB13EF" w:rsidP="007A5CCB">
      <w:pPr>
        <w:spacing w:before="6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1C0D89" w:rsidRPr="00F70703">
        <w:rPr>
          <w:rFonts w:asciiTheme="minorHAnsi" w:eastAsia="Trebuchet MS" w:hAnsiTheme="minorHAnsi" w:cstheme="minorHAnsi"/>
          <w:color w:val="002060"/>
          <w:spacing w:val="1"/>
          <w:sz w:val="24"/>
          <w:szCs w:val="24"/>
          <w:lang w:val="ro-RO"/>
        </w:rPr>
        <w:t>2</w:t>
      </w:r>
      <w:r w:rsidR="00A3286C" w:rsidRPr="00F70703">
        <w:rPr>
          <w:rFonts w:asciiTheme="minorHAnsi" w:eastAsia="Trebuchet MS" w:hAnsiTheme="minorHAnsi" w:cstheme="minorHAnsi"/>
          <w:color w:val="002060"/>
          <w:spacing w:val="1"/>
          <w:sz w:val="24"/>
          <w:szCs w:val="24"/>
          <w:lang w:val="ro-RO"/>
        </w:rPr>
        <w:t>)</w:t>
      </w:r>
      <w:r w:rsidR="00F70703"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validării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solicita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verifica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toate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 precum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001F2174" w:rsidRPr="00F70703">
        <w:rPr>
          <w:rFonts w:asciiTheme="minorHAnsi" w:eastAsia="Trebuchet MS" w:hAnsiTheme="minorHAnsi" w:cstheme="minorHAnsi"/>
          <w:color w:val="002060"/>
          <w:spacing w:val="-2"/>
          <w:w w:val="103"/>
          <w:sz w:val="24"/>
          <w:szCs w:val="24"/>
          <w:lang w:val="ro-RO"/>
        </w:rPr>
        <w:t xml:space="preserve">indicatorilor de etapă și </w:t>
      </w:r>
      <w:r w:rsidR="00A7483D" w:rsidRPr="00F70703">
        <w:rPr>
          <w:rFonts w:asciiTheme="minorHAnsi" w:eastAsia="Trebuchet MS" w:hAnsiTheme="minorHAnsi" w:cstheme="minorHAnsi"/>
          <w:color w:val="002060"/>
          <w:spacing w:val="-4"/>
          <w:sz w:val="24"/>
          <w:szCs w:val="24"/>
          <w:lang w:val="ro-RO"/>
        </w:rPr>
        <w:t>r</w:t>
      </w:r>
      <w:r w:rsidR="00A7483D" w:rsidRPr="00F70703">
        <w:rPr>
          <w:rFonts w:asciiTheme="minorHAnsi" w:eastAsia="Trebuchet MS" w:hAnsiTheme="minorHAnsi" w:cstheme="minorHAnsi"/>
          <w:color w:val="002060"/>
          <w:spacing w:val="1"/>
          <w:sz w:val="24"/>
          <w:szCs w:val="24"/>
          <w:lang w:val="ro-RO"/>
        </w:rPr>
        <w:t>a</w:t>
      </w:r>
      <w:r w:rsidR="00A7483D" w:rsidRPr="00F70703">
        <w:rPr>
          <w:rFonts w:asciiTheme="minorHAnsi" w:eastAsia="Trebuchet MS" w:hAnsiTheme="minorHAnsi" w:cstheme="minorHAnsi"/>
          <w:color w:val="002060"/>
          <w:spacing w:val="-1"/>
          <w:sz w:val="24"/>
          <w:szCs w:val="24"/>
          <w:lang w:val="ro-RO"/>
        </w:rPr>
        <w:t>poartel</w:t>
      </w:r>
      <w:r w:rsidR="00A7483D" w:rsidRPr="00F70703">
        <w:rPr>
          <w:rFonts w:asciiTheme="minorHAnsi" w:eastAsia="Trebuchet MS" w:hAnsiTheme="minorHAnsi" w:cstheme="minorHAnsi"/>
          <w:color w:val="002060"/>
          <w:sz w:val="24"/>
          <w:szCs w:val="24"/>
          <w:lang w:val="ro-RO"/>
        </w:rPr>
        <w:t>or</w:t>
      </w:r>
      <w:r w:rsidR="00A7483D" w:rsidRPr="00F70703">
        <w:rPr>
          <w:rFonts w:asciiTheme="minorHAnsi" w:eastAsia="Trebuchet MS" w:hAnsiTheme="minorHAnsi" w:cstheme="minorHAnsi"/>
          <w:color w:val="002060"/>
          <w:spacing w:val="37"/>
          <w:sz w:val="24"/>
          <w:szCs w:val="24"/>
          <w:lang w:val="ro-RO"/>
        </w:rPr>
        <w:t xml:space="preserve"> </w:t>
      </w:r>
      <w:r w:rsidR="00D3357D" w:rsidRPr="00F70703">
        <w:rPr>
          <w:rFonts w:asciiTheme="minorHAnsi" w:eastAsia="Trebuchet MS" w:hAnsiTheme="minorHAnsi" w:cstheme="minorHAnsi"/>
          <w:color w:val="002060"/>
          <w:sz w:val="24"/>
          <w:szCs w:val="24"/>
          <w:lang w:val="ro-RO"/>
        </w:rPr>
        <w:t xml:space="preserve">de progres </w:t>
      </w:r>
      <w:r w:rsidRPr="00F70703">
        <w:rPr>
          <w:rFonts w:asciiTheme="minorHAnsi" w:eastAsia="Trebuchet MS" w:hAnsiTheme="minorHAnsi" w:cstheme="minorHAnsi"/>
          <w:color w:val="002060"/>
          <w:spacing w:val="-1"/>
          <w:sz w:val="24"/>
          <w:szCs w:val="24"/>
          <w:lang w:val="ro-RO"/>
        </w:rPr>
        <w:t>transmis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supor</w:t>
      </w:r>
      <w:r w:rsidRPr="00F70703">
        <w:rPr>
          <w:rFonts w:asciiTheme="minorHAnsi" w:eastAsia="Trebuchet MS" w:hAnsiTheme="minorHAnsi" w:cstheme="minorHAnsi"/>
          <w:color w:val="002060"/>
          <w:sz w:val="24"/>
          <w:szCs w:val="24"/>
          <w:lang w:val="ro-RO"/>
        </w:rPr>
        <w:t>t justificative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declarat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vo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prezentat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solicitarea</w:t>
      </w:r>
      <w:r w:rsidRPr="00F70703">
        <w:rPr>
          <w:rFonts w:asciiTheme="minorHAnsi" w:eastAsia="Trebuchet MS" w:hAnsiTheme="minorHAnsi" w:cstheme="minorHAnsi"/>
          <w:color w:val="002060"/>
          <w:spacing w:val="21"/>
          <w:sz w:val="24"/>
          <w:szCs w:val="24"/>
          <w:lang w:val="ro-RO"/>
        </w:rPr>
        <w:t xml:space="preserve"> 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subsecvente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emis</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3C66E9C3" w14:textId="14907509" w:rsidR="0061457D" w:rsidRPr="00F70703" w:rsidRDefault="0061457D" w:rsidP="007A5CCB">
      <w:pPr>
        <w:spacing w:before="60"/>
        <w:jc w:val="both"/>
        <w:rPr>
          <w:rFonts w:asciiTheme="minorHAnsi" w:eastAsia="Trebuchet MS" w:hAnsiTheme="minorHAnsi" w:cstheme="minorHAnsi"/>
          <w:color w:val="002060"/>
          <w:w w:val="103"/>
          <w:sz w:val="24"/>
          <w:szCs w:val="24"/>
          <w:lang w:val="ro-RO"/>
        </w:rPr>
      </w:pPr>
      <w:r w:rsidRPr="0061457D">
        <w:rPr>
          <w:rFonts w:asciiTheme="minorHAnsi" w:eastAsia="Trebuchet MS" w:hAnsiTheme="minorHAnsi" w:cstheme="minorHAnsi"/>
          <w:color w:val="002060"/>
          <w:w w:val="103"/>
          <w:sz w:val="24"/>
          <w:szCs w:val="24"/>
          <w:lang w:val="ro-RO"/>
        </w:rPr>
        <w:t>(3)</w:t>
      </w:r>
      <w:r w:rsidRPr="0061457D">
        <w:rPr>
          <w:rFonts w:asciiTheme="minorHAnsi" w:eastAsia="Trebuchet MS" w:hAnsiTheme="minorHAnsi" w:cstheme="minorHAnsi"/>
          <w:color w:val="002060"/>
          <w:w w:val="103"/>
          <w:sz w:val="24"/>
          <w:szCs w:val="24"/>
          <w:lang w:val="ro-RO"/>
        </w:rPr>
        <w:tab/>
        <w:t>În cazul în care la finalul perioadei de implementare a proiectului indicatorii prevăzuți în Planul de monitorizare, anexă la contractul de finanțare, nu sunt îndepliniți/realizați în totalitate,  AM/OI  responsabil  va diminua corespunzător  finanțarea  acordată inițial, prevăzută în  contractul  de  finanțare – condiții generale  la  art. 3.  Diminuarea finanțării acordate în funcție de gradul de realizare a indicatorilor se va realiza în conformitate cu metodologia stabilită la nivelul AM.</w:t>
      </w:r>
    </w:p>
    <w:p w14:paraId="64663E58" w14:textId="0BA21DB1" w:rsidR="00A10484" w:rsidRPr="00F70703" w:rsidRDefault="00A10484" w:rsidP="00AF44BE">
      <w:pPr>
        <w:spacing w:before="60"/>
        <w:ind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C7786A" w:rsidRPr="00F70703">
        <w:rPr>
          <w:rFonts w:asciiTheme="minorHAnsi" w:eastAsia="Trebuchet MS" w:hAnsiTheme="minorHAnsi" w:cstheme="minorHAnsi"/>
          <w:b/>
          <w:bCs/>
          <w:color w:val="002060"/>
          <w:sz w:val="24"/>
          <w:szCs w:val="24"/>
          <w:lang w:val="ro-RO"/>
        </w:rPr>
        <w:t>2</w:t>
      </w:r>
      <w:r w:rsidRPr="00F70703">
        <w:rPr>
          <w:rFonts w:asciiTheme="minorHAnsi" w:eastAsia="Trebuchet MS" w:hAnsiTheme="minorHAnsi" w:cstheme="minorHAnsi"/>
          <w:b/>
          <w:bCs/>
          <w:color w:val="002060"/>
          <w:sz w:val="24"/>
          <w:szCs w:val="24"/>
          <w:lang w:val="ro-RO"/>
        </w:rPr>
        <w:t xml:space="preserve"> Rambursarea / plata cheltuielilor</w:t>
      </w:r>
    </w:p>
    <w:p w14:paraId="221FEC42" w14:textId="7DDE4441" w:rsidR="00F70703" w:rsidRPr="00F70703" w:rsidRDefault="005642C9" w:rsidP="0010301F">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ab/>
      </w:r>
      <w:r w:rsidR="00C94F86">
        <w:rPr>
          <w:rFonts w:asciiTheme="minorHAnsi" w:eastAsia="Trebuchet MS" w:hAnsiTheme="minorHAnsi" w:cstheme="minorHAnsi"/>
          <w:color w:val="002060"/>
          <w:sz w:val="24"/>
          <w:szCs w:val="24"/>
          <w:lang w:val="ro-RO"/>
        </w:rPr>
        <w:t>Î</w:t>
      </w:r>
      <w:r w:rsidR="0010301F" w:rsidRPr="00F70703">
        <w:rPr>
          <w:rFonts w:asciiTheme="minorHAnsi" w:eastAsia="Trebuchet MS" w:hAnsiTheme="minorHAnsi" w:cstheme="minorHAnsi"/>
          <w:color w:val="002060"/>
          <w:sz w:val="24"/>
          <w:szCs w:val="24"/>
          <w:lang w:val="ro-RO"/>
        </w:rPr>
        <w:t>n completarea prevederilor a</w:t>
      </w:r>
      <w:r w:rsidRPr="00F70703">
        <w:rPr>
          <w:rFonts w:asciiTheme="minorHAnsi" w:eastAsia="Trebuchet MS" w:hAnsiTheme="minorHAnsi" w:cstheme="minorHAnsi"/>
          <w:color w:val="002060"/>
          <w:sz w:val="24"/>
          <w:szCs w:val="24"/>
          <w:lang w:val="ro-RO"/>
        </w:rPr>
        <w:t xml:space="preserve">rt. 5 </w:t>
      </w:r>
      <w:r w:rsidR="00C94F86">
        <w:rPr>
          <w:rFonts w:asciiTheme="minorHAnsi" w:eastAsia="Trebuchet MS" w:hAnsiTheme="minorHAnsi" w:cstheme="minorHAnsi"/>
          <w:color w:val="002060"/>
          <w:sz w:val="24"/>
          <w:szCs w:val="24"/>
          <w:lang w:val="ro-RO"/>
        </w:rPr>
        <w:t>ș</w:t>
      </w:r>
      <w:r w:rsidRPr="00F70703">
        <w:rPr>
          <w:rFonts w:asciiTheme="minorHAnsi" w:eastAsia="Trebuchet MS" w:hAnsiTheme="minorHAnsi" w:cstheme="minorHAnsi"/>
          <w:color w:val="002060"/>
          <w:sz w:val="24"/>
          <w:szCs w:val="24"/>
          <w:lang w:val="ro-RO"/>
        </w:rPr>
        <w:t xml:space="preserve">i 6 din Contractul de finanțare </w:t>
      </w:r>
      <w:r w:rsidR="008D66FC" w:rsidRPr="00F70703">
        <w:rPr>
          <w:rFonts w:asciiTheme="minorHAnsi" w:eastAsia="Trebuchet MS" w:hAnsiTheme="minorHAnsi" w:cstheme="minorHAnsi"/>
          <w:color w:val="002060"/>
          <w:sz w:val="24"/>
          <w:szCs w:val="24"/>
          <w:lang w:val="ro-RO"/>
        </w:rPr>
        <w:t xml:space="preserve">– condiții generale </w:t>
      </w:r>
      <w:r w:rsidR="0010301F" w:rsidRPr="00F70703">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F70703" w:rsidRDefault="0010301F" w:rsidP="0010301F">
      <w:pPr>
        <w:spacing w:before="60"/>
        <w:ind w:right="265"/>
        <w:jc w:val="both"/>
        <w:rPr>
          <w:rFonts w:asciiTheme="minorHAnsi" w:eastAsia="Trebuchet MS" w:hAnsiTheme="minorHAnsi" w:cstheme="minorHAnsi"/>
          <w:b/>
          <w:bCs/>
          <w:color w:val="002060"/>
          <w:sz w:val="24"/>
          <w:szCs w:val="24"/>
          <w:lang w:val="ro-RO"/>
        </w:rPr>
      </w:pPr>
      <w:r w:rsidRPr="00F70703" w:rsidDel="0010301F">
        <w:rPr>
          <w:rFonts w:asciiTheme="minorHAnsi" w:eastAsia="Trebuchet MS" w:hAnsiTheme="minorHAnsi" w:cstheme="minorHAnsi"/>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w:t>
      </w:r>
      <w:r w:rsidR="0080739A" w:rsidRPr="00F70703">
        <w:rPr>
          <w:rFonts w:asciiTheme="minorHAnsi" w:eastAsia="Trebuchet MS" w:hAnsiTheme="minorHAnsi" w:cstheme="minorHAnsi"/>
          <w:b/>
          <w:bCs/>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Acordarea și recuperarea prefinanțării, dacă este cazul</w:t>
      </w:r>
    </w:p>
    <w:p w14:paraId="6F6A9BEA" w14:textId="77777777" w:rsidR="004014CB" w:rsidRPr="006060FB" w:rsidRDefault="004014CB" w:rsidP="004014CB">
      <w:pPr>
        <w:pStyle w:val="ListParagraph"/>
        <w:numPr>
          <w:ilvl w:val="0"/>
          <w:numId w:val="14"/>
        </w:numPr>
        <w:spacing w:before="60"/>
        <w:ind w:right="-19"/>
        <w:jc w:val="both"/>
        <w:rPr>
          <w:rFonts w:asciiTheme="minorHAnsi" w:eastAsia="Trebuchet MS" w:hAnsiTheme="minorHAnsi" w:cstheme="minorHAnsi"/>
          <w:color w:val="002060"/>
          <w:sz w:val="24"/>
          <w:szCs w:val="24"/>
          <w:lang w:val="ro-RO"/>
        </w:rPr>
      </w:pPr>
      <w:r w:rsidRPr="006060FB">
        <w:rPr>
          <w:rFonts w:asciiTheme="minorHAnsi" w:eastAsia="Trebuchet MS" w:hAnsiTheme="minorHAnsi" w:cstheme="minorHAnsi"/>
          <w:color w:val="002060"/>
          <w:spacing w:val="1"/>
          <w:sz w:val="24"/>
          <w:szCs w:val="24"/>
          <w:lang w:val="ro-RO"/>
        </w:rPr>
        <w:t>L</w:t>
      </w:r>
      <w:r w:rsidRPr="006060FB">
        <w:rPr>
          <w:rFonts w:asciiTheme="minorHAnsi" w:eastAsia="Trebuchet MS" w:hAnsiTheme="minorHAnsi" w:cstheme="minorHAnsi"/>
          <w:color w:val="002060"/>
          <w:sz w:val="24"/>
          <w:szCs w:val="24"/>
          <w:lang w:val="ro-RO"/>
        </w:rPr>
        <w:t xml:space="preserve">a </w:t>
      </w:r>
      <w:r w:rsidRPr="006060FB">
        <w:rPr>
          <w:rFonts w:asciiTheme="minorHAnsi" w:eastAsia="Trebuchet MS" w:hAnsiTheme="minorHAnsi" w:cstheme="minorHAnsi"/>
          <w:color w:val="002060"/>
          <w:spacing w:val="13"/>
          <w:sz w:val="24"/>
          <w:szCs w:val="24"/>
          <w:lang w:val="ro-RO"/>
        </w:rPr>
        <w:t xml:space="preserve"> </w:t>
      </w:r>
      <w:r w:rsidRPr="006060FB">
        <w:rPr>
          <w:rFonts w:asciiTheme="minorHAnsi" w:eastAsia="Trebuchet MS" w:hAnsiTheme="minorHAnsi" w:cstheme="minorHAnsi"/>
          <w:color w:val="002060"/>
          <w:spacing w:val="-1"/>
          <w:sz w:val="24"/>
          <w:szCs w:val="24"/>
          <w:lang w:val="ro-RO"/>
        </w:rPr>
        <w:t>solicitare</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25"/>
          <w:sz w:val="24"/>
          <w:szCs w:val="24"/>
          <w:lang w:val="ro-RO"/>
        </w:rPr>
        <w:t xml:space="preserve"> </w:t>
      </w:r>
      <w:r w:rsidRPr="006060FB">
        <w:rPr>
          <w:rFonts w:asciiTheme="minorHAnsi" w:eastAsia="Trebuchet MS" w:hAnsiTheme="minorHAnsi" w:cstheme="minorHAnsi"/>
          <w:color w:val="002060"/>
          <w:sz w:val="24"/>
          <w:szCs w:val="24"/>
          <w:lang w:val="ro-RO"/>
        </w:rPr>
        <w:t xml:space="preserve">Beneficiarului/liderului </w:t>
      </w:r>
      <w:r w:rsidRPr="006060FB">
        <w:rPr>
          <w:rFonts w:asciiTheme="minorHAnsi" w:eastAsia="Trebuchet MS" w:hAnsiTheme="minorHAnsi" w:cstheme="minorHAnsi"/>
          <w:color w:val="002060"/>
          <w:spacing w:val="1"/>
          <w:sz w:val="24"/>
          <w:szCs w:val="24"/>
          <w:lang w:val="ro-RO"/>
        </w:rPr>
        <w:t xml:space="preserve"> </w:t>
      </w:r>
      <w:r w:rsidRPr="006060FB">
        <w:rPr>
          <w:rFonts w:asciiTheme="minorHAnsi" w:eastAsia="Trebuchet MS" w:hAnsiTheme="minorHAnsi" w:cstheme="minorHAnsi"/>
          <w:color w:val="002060"/>
          <w:spacing w:val="-2"/>
          <w:sz w:val="24"/>
          <w:szCs w:val="24"/>
          <w:lang w:val="ro-RO"/>
        </w:rPr>
        <w:t>d</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4"/>
          <w:sz w:val="24"/>
          <w:szCs w:val="24"/>
          <w:lang w:val="ro-RO"/>
        </w:rPr>
        <w:t xml:space="preserve"> </w:t>
      </w:r>
      <w:r w:rsidRPr="006060FB">
        <w:rPr>
          <w:rFonts w:asciiTheme="minorHAnsi" w:eastAsia="Trebuchet MS" w:hAnsiTheme="minorHAnsi" w:cstheme="minorHAnsi"/>
          <w:color w:val="002060"/>
          <w:spacing w:val="-1"/>
          <w:sz w:val="24"/>
          <w:szCs w:val="24"/>
          <w:lang w:val="ro-RO"/>
        </w:rPr>
        <w:t>parteneriat</w:t>
      </w:r>
      <w:r w:rsidRPr="006060FB">
        <w:rPr>
          <w:rFonts w:asciiTheme="minorHAnsi" w:eastAsia="Trebuchet MS" w:hAnsiTheme="minorHAnsi" w:cstheme="minorHAnsi"/>
          <w:color w:val="002060"/>
          <w:sz w:val="24"/>
          <w:szCs w:val="24"/>
          <w:lang w:val="ro-RO"/>
        </w:rPr>
        <w:t>,</w:t>
      </w:r>
      <w:r w:rsidRPr="006060FB">
        <w:rPr>
          <w:rFonts w:asciiTheme="minorHAnsi" w:eastAsia="Trebuchet MS" w:hAnsiTheme="minorHAnsi" w:cstheme="minorHAnsi"/>
          <w:color w:val="002060"/>
          <w:spacing w:val="31"/>
          <w:sz w:val="24"/>
          <w:szCs w:val="24"/>
          <w:lang w:val="ro-RO"/>
        </w:rPr>
        <w:t xml:space="preserve"> </w:t>
      </w:r>
      <w:r w:rsidRPr="006060FB">
        <w:rPr>
          <w:rFonts w:asciiTheme="minorHAnsi" w:eastAsia="Trebuchet MS" w:hAnsiTheme="minorHAnsi" w:cstheme="minorHAnsi"/>
          <w:color w:val="002060"/>
          <w:spacing w:val="3"/>
          <w:sz w:val="24"/>
          <w:szCs w:val="24"/>
          <w:lang w:val="ro-RO"/>
        </w:rPr>
        <w:t>î</w:t>
      </w:r>
      <w:r w:rsidRPr="006060FB">
        <w:rPr>
          <w:rFonts w:asciiTheme="minorHAnsi" w:eastAsia="Trebuchet MS" w:hAnsiTheme="minorHAnsi" w:cstheme="minorHAnsi"/>
          <w:color w:val="002060"/>
          <w:sz w:val="24"/>
          <w:szCs w:val="24"/>
          <w:lang w:val="ro-RO"/>
        </w:rPr>
        <w:t>n  n</w:t>
      </w:r>
      <w:r w:rsidRPr="006060FB">
        <w:rPr>
          <w:rFonts w:asciiTheme="minorHAnsi" w:eastAsia="Trebuchet MS" w:hAnsiTheme="minorHAnsi" w:cstheme="minorHAnsi"/>
          <w:color w:val="002060"/>
          <w:spacing w:val="-1"/>
          <w:sz w:val="24"/>
          <w:szCs w:val="24"/>
          <w:lang w:val="ro-RO"/>
        </w:rPr>
        <w:t>um</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15"/>
          <w:sz w:val="24"/>
          <w:szCs w:val="24"/>
          <w:lang w:val="ro-RO"/>
        </w:rPr>
        <w:t xml:space="preserve"> </w:t>
      </w:r>
      <w:r w:rsidRPr="006060FB">
        <w:rPr>
          <w:rFonts w:asciiTheme="minorHAnsi" w:eastAsia="Trebuchet MS" w:hAnsiTheme="minorHAnsi" w:cstheme="minorHAnsi"/>
          <w:color w:val="002060"/>
          <w:spacing w:val="-1"/>
          <w:sz w:val="24"/>
          <w:szCs w:val="24"/>
          <w:lang w:val="ro-RO"/>
        </w:rPr>
        <w:t>propri</w:t>
      </w:r>
      <w:r w:rsidRPr="006060FB">
        <w:rPr>
          <w:rFonts w:asciiTheme="minorHAnsi" w:eastAsia="Trebuchet MS" w:hAnsiTheme="minorHAnsi" w:cstheme="minorHAnsi"/>
          <w:color w:val="002060"/>
          <w:sz w:val="24"/>
          <w:szCs w:val="24"/>
          <w:lang w:val="ro-RO"/>
        </w:rPr>
        <w:t>u</w:t>
      </w:r>
      <w:r w:rsidRPr="006060FB">
        <w:rPr>
          <w:rFonts w:asciiTheme="minorHAnsi" w:eastAsia="Trebuchet MS" w:hAnsiTheme="minorHAnsi" w:cstheme="minorHAnsi"/>
          <w:color w:val="002060"/>
          <w:spacing w:val="17"/>
          <w:sz w:val="24"/>
          <w:szCs w:val="24"/>
          <w:lang w:val="ro-RO"/>
        </w:rPr>
        <w:t xml:space="preserve"> </w:t>
      </w:r>
      <w:r w:rsidRPr="006060FB">
        <w:rPr>
          <w:rFonts w:asciiTheme="minorHAnsi" w:eastAsia="Trebuchet MS" w:hAnsiTheme="minorHAnsi" w:cstheme="minorHAnsi"/>
          <w:color w:val="002060"/>
          <w:spacing w:val="-1"/>
          <w:sz w:val="24"/>
          <w:szCs w:val="24"/>
          <w:lang w:val="ro-RO"/>
        </w:rPr>
        <w:t>sa</w:t>
      </w:r>
      <w:r w:rsidRPr="006060FB">
        <w:rPr>
          <w:rFonts w:asciiTheme="minorHAnsi" w:eastAsia="Trebuchet MS" w:hAnsiTheme="minorHAnsi" w:cstheme="minorHAnsi"/>
          <w:color w:val="002060"/>
          <w:sz w:val="24"/>
          <w:szCs w:val="24"/>
          <w:lang w:val="ro-RO"/>
        </w:rPr>
        <w:t>u</w:t>
      </w:r>
      <w:r w:rsidRPr="006060FB">
        <w:rPr>
          <w:rFonts w:asciiTheme="minorHAnsi" w:eastAsia="Trebuchet MS" w:hAnsiTheme="minorHAnsi" w:cstheme="minorHAnsi"/>
          <w:color w:val="002060"/>
          <w:spacing w:val="7"/>
          <w:sz w:val="24"/>
          <w:szCs w:val="24"/>
          <w:lang w:val="ro-RO"/>
        </w:rPr>
        <w:t xml:space="preserve"> </w:t>
      </w:r>
      <w:r w:rsidRPr="006060FB">
        <w:rPr>
          <w:rFonts w:asciiTheme="minorHAnsi" w:eastAsia="Trebuchet MS" w:hAnsiTheme="minorHAnsi" w:cstheme="minorHAnsi"/>
          <w:color w:val="002060"/>
          <w:w w:val="103"/>
          <w:sz w:val="24"/>
          <w:szCs w:val="24"/>
          <w:lang w:val="ro-RO"/>
        </w:rPr>
        <w:t xml:space="preserve">pentru </w:t>
      </w:r>
      <w:r w:rsidRPr="006060FB">
        <w:rPr>
          <w:rFonts w:asciiTheme="minorHAnsi" w:eastAsia="Trebuchet MS" w:hAnsiTheme="minorHAnsi" w:cstheme="minorHAnsi"/>
          <w:color w:val="002060"/>
          <w:sz w:val="24"/>
          <w:szCs w:val="24"/>
          <w:lang w:val="ro-RO"/>
        </w:rPr>
        <w:t xml:space="preserve">parteneri, </w:t>
      </w:r>
      <w:proofErr w:type="spellStart"/>
      <w:r w:rsidRPr="006060FB">
        <w:rPr>
          <w:rFonts w:asciiTheme="minorHAnsi" w:eastAsia="Trebuchet MS" w:hAnsiTheme="minorHAnsi" w:cstheme="minorHAnsi"/>
          <w:color w:val="002060"/>
          <w:spacing w:val="-1"/>
          <w:sz w:val="24"/>
          <w:szCs w:val="24"/>
          <w:lang w:val="ro-RO"/>
        </w:rPr>
        <w:t>alţi</w:t>
      </w:r>
      <w:r w:rsidRPr="006060FB">
        <w:rPr>
          <w:rFonts w:asciiTheme="minorHAnsi" w:eastAsia="Trebuchet MS" w:hAnsiTheme="minorHAnsi" w:cstheme="minorHAnsi"/>
          <w:color w:val="002060"/>
          <w:sz w:val="24"/>
          <w:szCs w:val="24"/>
          <w:lang w:val="ro-RO"/>
        </w:rPr>
        <w:t>i</w:t>
      </w:r>
      <w:proofErr w:type="spellEnd"/>
      <w:r w:rsidRPr="006060FB">
        <w:rPr>
          <w:rFonts w:asciiTheme="minorHAnsi" w:eastAsia="Trebuchet MS" w:hAnsiTheme="minorHAnsi" w:cstheme="minorHAnsi"/>
          <w:color w:val="002060"/>
          <w:spacing w:val="13"/>
          <w:sz w:val="24"/>
          <w:szCs w:val="24"/>
          <w:lang w:val="ro-RO"/>
        </w:rPr>
        <w:t xml:space="preserve"> </w:t>
      </w:r>
      <w:r w:rsidRPr="006060FB">
        <w:rPr>
          <w:rFonts w:asciiTheme="minorHAnsi" w:eastAsia="Trebuchet MS" w:hAnsiTheme="minorHAnsi" w:cstheme="minorHAnsi"/>
          <w:color w:val="002060"/>
          <w:spacing w:val="-1"/>
          <w:sz w:val="24"/>
          <w:szCs w:val="24"/>
          <w:lang w:val="ro-RO"/>
        </w:rPr>
        <w:t>decâ</w:t>
      </w:r>
      <w:r w:rsidRPr="006060FB">
        <w:rPr>
          <w:rFonts w:asciiTheme="minorHAnsi" w:eastAsia="Trebuchet MS" w:hAnsiTheme="minorHAnsi" w:cstheme="minorHAnsi"/>
          <w:color w:val="002060"/>
          <w:sz w:val="24"/>
          <w:szCs w:val="24"/>
          <w:lang w:val="ro-RO"/>
        </w:rPr>
        <w:t>t</w:t>
      </w:r>
      <w:r w:rsidRPr="006060FB">
        <w:rPr>
          <w:rFonts w:asciiTheme="minorHAnsi" w:eastAsia="Trebuchet MS" w:hAnsiTheme="minorHAnsi" w:cstheme="minorHAnsi"/>
          <w:color w:val="002060"/>
          <w:spacing w:val="17"/>
          <w:sz w:val="24"/>
          <w:szCs w:val="24"/>
          <w:lang w:val="ro-RO"/>
        </w:rPr>
        <w:t xml:space="preserve"> </w:t>
      </w:r>
      <w:r w:rsidRPr="006060FB">
        <w:rPr>
          <w:rFonts w:asciiTheme="minorHAnsi" w:eastAsia="Trebuchet MS" w:hAnsiTheme="minorHAnsi" w:cstheme="minorHAnsi"/>
          <w:color w:val="002060"/>
          <w:spacing w:val="-1"/>
          <w:sz w:val="24"/>
          <w:szCs w:val="24"/>
          <w:lang w:val="ro-RO"/>
        </w:rPr>
        <w:t>ce</w:t>
      </w:r>
      <w:r w:rsidRPr="006060FB">
        <w:rPr>
          <w:rFonts w:asciiTheme="minorHAnsi" w:eastAsia="Trebuchet MS" w:hAnsiTheme="minorHAnsi" w:cstheme="minorHAnsi"/>
          <w:color w:val="002060"/>
          <w:sz w:val="24"/>
          <w:szCs w:val="24"/>
          <w:lang w:val="ro-RO"/>
        </w:rPr>
        <w:t>i</w:t>
      </w:r>
      <w:r w:rsidRPr="006060FB">
        <w:rPr>
          <w:rFonts w:asciiTheme="minorHAnsi" w:eastAsia="Trebuchet MS" w:hAnsiTheme="minorHAnsi" w:cstheme="minorHAnsi"/>
          <w:color w:val="002060"/>
          <w:spacing w:val="10"/>
          <w:sz w:val="24"/>
          <w:szCs w:val="24"/>
          <w:lang w:val="ro-RO"/>
        </w:rPr>
        <w:t xml:space="preserve"> </w:t>
      </w:r>
      <w:proofErr w:type="spellStart"/>
      <w:r w:rsidRPr="006060FB">
        <w:rPr>
          <w:rFonts w:asciiTheme="minorHAnsi" w:eastAsia="Trebuchet MS" w:hAnsiTheme="minorHAnsi" w:cstheme="minorHAnsi"/>
          <w:color w:val="002060"/>
          <w:spacing w:val="-1"/>
          <w:sz w:val="24"/>
          <w:szCs w:val="24"/>
          <w:lang w:val="ro-RO"/>
        </w:rPr>
        <w:t>prevăzuţ</w:t>
      </w:r>
      <w:r w:rsidRPr="006060FB">
        <w:rPr>
          <w:rFonts w:asciiTheme="minorHAnsi" w:eastAsia="Trebuchet MS" w:hAnsiTheme="minorHAnsi" w:cstheme="minorHAnsi"/>
          <w:color w:val="002060"/>
          <w:sz w:val="24"/>
          <w:szCs w:val="24"/>
          <w:lang w:val="ro-RO"/>
        </w:rPr>
        <w:t>i</w:t>
      </w:r>
      <w:proofErr w:type="spellEnd"/>
      <w:r w:rsidRPr="006060FB">
        <w:rPr>
          <w:rFonts w:asciiTheme="minorHAnsi" w:eastAsia="Trebuchet MS" w:hAnsiTheme="minorHAnsi" w:cstheme="minorHAnsi"/>
          <w:color w:val="002060"/>
          <w:spacing w:val="26"/>
          <w:sz w:val="24"/>
          <w:szCs w:val="24"/>
          <w:lang w:val="ro-RO"/>
        </w:rPr>
        <w:t xml:space="preserve"> </w:t>
      </w:r>
      <w:r w:rsidRPr="006060FB">
        <w:rPr>
          <w:rFonts w:asciiTheme="minorHAnsi" w:eastAsia="Trebuchet MS" w:hAnsiTheme="minorHAnsi" w:cstheme="minorHAnsi"/>
          <w:color w:val="002060"/>
          <w:sz w:val="24"/>
          <w:szCs w:val="24"/>
          <w:lang w:val="ro-RO"/>
        </w:rPr>
        <w:t xml:space="preserve">la </w:t>
      </w:r>
      <w:r w:rsidRPr="006060FB">
        <w:rPr>
          <w:rFonts w:asciiTheme="minorHAnsi" w:eastAsia="Trebuchet MS" w:hAnsiTheme="minorHAnsi" w:cstheme="minorHAnsi"/>
          <w:color w:val="002060"/>
          <w:spacing w:val="5"/>
          <w:sz w:val="24"/>
          <w:szCs w:val="24"/>
          <w:lang w:val="ro-RO"/>
        </w:rPr>
        <w:t xml:space="preserve"> </w:t>
      </w:r>
      <w:r w:rsidRPr="006060FB">
        <w:rPr>
          <w:rFonts w:asciiTheme="minorHAnsi" w:eastAsia="Trebuchet MS" w:hAnsiTheme="minorHAnsi" w:cstheme="minorHAnsi"/>
          <w:color w:val="002060"/>
          <w:spacing w:val="-1"/>
          <w:sz w:val="24"/>
          <w:szCs w:val="24"/>
          <w:lang w:val="ro-RO"/>
        </w:rPr>
        <w:t>art</w:t>
      </w:r>
      <w:r w:rsidRPr="006060FB">
        <w:rPr>
          <w:rFonts w:asciiTheme="minorHAnsi" w:eastAsia="Trebuchet MS" w:hAnsiTheme="minorHAnsi" w:cstheme="minorHAnsi"/>
          <w:color w:val="002060"/>
          <w:sz w:val="24"/>
          <w:szCs w:val="24"/>
          <w:lang w:val="ro-RO"/>
        </w:rPr>
        <w:t>. 7 alin.</w:t>
      </w:r>
      <w:r w:rsidRPr="006060FB">
        <w:rPr>
          <w:rFonts w:asciiTheme="minorHAnsi" w:eastAsia="Trebuchet MS" w:hAnsiTheme="minorHAnsi" w:cstheme="minorHAnsi"/>
          <w:color w:val="002060"/>
          <w:spacing w:val="12"/>
          <w:sz w:val="24"/>
          <w:szCs w:val="24"/>
          <w:lang w:val="ro-RO"/>
        </w:rPr>
        <w:t xml:space="preserve"> </w:t>
      </w:r>
      <w:r w:rsidRPr="006060FB">
        <w:rPr>
          <w:rFonts w:asciiTheme="minorHAnsi" w:eastAsia="Trebuchet MS" w:hAnsiTheme="minorHAnsi" w:cstheme="minorHAnsi"/>
          <w:color w:val="002060"/>
          <w:sz w:val="24"/>
          <w:szCs w:val="24"/>
          <w:lang w:val="ro-RO"/>
        </w:rPr>
        <w:t>(1</w:t>
      </w:r>
      <w:r w:rsidRPr="006060FB">
        <w:rPr>
          <w:rFonts w:asciiTheme="minorHAnsi" w:eastAsia="Trebuchet MS" w:hAnsiTheme="minorHAnsi" w:cstheme="minorHAnsi"/>
          <w:color w:val="002060"/>
          <w:spacing w:val="-2"/>
          <w:sz w:val="24"/>
          <w:szCs w:val="24"/>
          <w:lang w:val="ro-RO"/>
        </w:rPr>
        <w:t>)</w:t>
      </w:r>
      <w:r w:rsidRPr="006060FB">
        <w:rPr>
          <w:rFonts w:asciiTheme="minorHAnsi" w:eastAsia="Trebuchet MS" w:hAnsiTheme="minorHAnsi" w:cstheme="minorHAnsi"/>
          <w:color w:val="002060"/>
          <w:spacing w:val="1"/>
          <w:sz w:val="24"/>
          <w:szCs w:val="24"/>
          <w:lang w:val="ro-RO"/>
        </w:rPr>
        <w:t>-</w:t>
      </w:r>
      <w:r w:rsidRPr="006060FB">
        <w:rPr>
          <w:rFonts w:asciiTheme="minorHAnsi" w:eastAsia="Trebuchet MS" w:hAnsiTheme="minorHAnsi" w:cstheme="minorHAnsi"/>
          <w:color w:val="002060"/>
          <w:sz w:val="24"/>
          <w:szCs w:val="24"/>
          <w:lang w:val="ro-RO"/>
        </w:rPr>
        <w:t>(5)</w:t>
      </w:r>
      <w:r>
        <w:rPr>
          <w:rFonts w:asciiTheme="minorHAnsi" w:eastAsia="Trebuchet MS" w:hAnsiTheme="minorHAnsi" w:cstheme="minorHAnsi"/>
          <w:color w:val="002060"/>
          <w:spacing w:val="17"/>
          <w:sz w:val="24"/>
          <w:szCs w:val="24"/>
          <w:lang w:val="ro-RO"/>
        </w:rPr>
        <w:t>,</w:t>
      </w:r>
      <w:r w:rsidRPr="006060FB">
        <w:rPr>
          <w:rFonts w:asciiTheme="minorHAnsi" w:eastAsia="Trebuchet MS" w:hAnsiTheme="minorHAnsi" w:cstheme="minorHAnsi"/>
          <w:color w:val="002060"/>
          <w:sz w:val="24"/>
          <w:szCs w:val="24"/>
          <w:lang w:val="ro-RO"/>
        </w:rPr>
        <w:t xml:space="preserve"> </w:t>
      </w:r>
      <w:r w:rsidRPr="006060FB">
        <w:rPr>
          <w:rFonts w:asciiTheme="minorHAnsi" w:eastAsia="Trebuchet MS" w:hAnsiTheme="minorHAnsi" w:cstheme="minorHAnsi"/>
          <w:color w:val="002060"/>
          <w:spacing w:val="-1"/>
          <w:sz w:val="24"/>
          <w:szCs w:val="24"/>
          <w:lang w:val="ro-RO"/>
        </w:rPr>
        <w:t>(8</w:t>
      </w:r>
      <w:r w:rsidRPr="006060FB">
        <w:rPr>
          <w:rFonts w:asciiTheme="minorHAnsi" w:eastAsia="Trebuchet MS" w:hAnsiTheme="minorHAnsi" w:cstheme="minorHAnsi"/>
          <w:color w:val="002060"/>
          <w:sz w:val="24"/>
          <w:szCs w:val="24"/>
          <w:lang w:val="ro-RO"/>
        </w:rPr>
        <w:t>)</w:t>
      </w:r>
      <w:r>
        <w:rPr>
          <w:rFonts w:asciiTheme="minorHAnsi" w:eastAsia="Trebuchet MS" w:hAnsiTheme="minorHAnsi" w:cstheme="minorHAnsi"/>
          <w:color w:val="002060"/>
          <w:sz w:val="24"/>
          <w:szCs w:val="24"/>
          <w:lang w:val="ro-RO"/>
        </w:rPr>
        <w:t>, (10)</w:t>
      </w:r>
      <w:r w:rsidRPr="006060FB">
        <w:rPr>
          <w:rFonts w:asciiTheme="minorHAnsi" w:eastAsia="Trebuchet MS" w:hAnsiTheme="minorHAnsi" w:cstheme="minorHAnsi"/>
          <w:color w:val="002060"/>
          <w:sz w:val="24"/>
          <w:szCs w:val="24"/>
          <w:lang w:val="ro-RO"/>
        </w:rPr>
        <w:t xml:space="preserve"> și (1</w:t>
      </w:r>
      <w:r>
        <w:rPr>
          <w:rFonts w:asciiTheme="minorHAnsi" w:eastAsia="Trebuchet MS" w:hAnsiTheme="minorHAnsi" w:cstheme="minorHAnsi"/>
          <w:color w:val="002060"/>
          <w:sz w:val="24"/>
          <w:szCs w:val="24"/>
          <w:lang w:val="ro-RO"/>
        </w:rPr>
        <w:t>5</w:t>
      </w:r>
      <w:r w:rsidRPr="006060FB">
        <w:rPr>
          <w:rFonts w:asciiTheme="minorHAnsi" w:eastAsia="Trebuchet MS" w:hAnsiTheme="minorHAnsi" w:cstheme="minorHAnsi"/>
          <w:color w:val="002060"/>
          <w:sz w:val="24"/>
          <w:szCs w:val="24"/>
          <w:lang w:val="ro-RO"/>
        </w:rPr>
        <w:t>)</w:t>
      </w:r>
      <w:r w:rsidRPr="006060FB">
        <w:rPr>
          <w:rFonts w:asciiTheme="minorHAnsi" w:eastAsia="Trebuchet MS" w:hAnsiTheme="minorHAnsi" w:cstheme="minorHAnsi"/>
          <w:color w:val="002060"/>
          <w:spacing w:val="9"/>
          <w:sz w:val="24"/>
          <w:szCs w:val="24"/>
          <w:lang w:val="ro-RO"/>
        </w:rPr>
        <w:t xml:space="preserve"> </w:t>
      </w:r>
      <w:r w:rsidRPr="006060FB">
        <w:rPr>
          <w:rFonts w:asciiTheme="minorHAnsi" w:eastAsia="Trebuchet MS" w:hAnsiTheme="minorHAnsi" w:cstheme="minorHAnsi"/>
          <w:color w:val="002060"/>
          <w:spacing w:val="-2"/>
          <w:sz w:val="24"/>
          <w:szCs w:val="24"/>
          <w:lang w:val="ro-RO"/>
        </w:rPr>
        <w:t>di</w:t>
      </w:r>
      <w:r w:rsidRPr="006060FB">
        <w:rPr>
          <w:rFonts w:asciiTheme="minorHAnsi" w:eastAsia="Trebuchet MS" w:hAnsiTheme="minorHAnsi" w:cstheme="minorHAnsi"/>
          <w:color w:val="002060"/>
          <w:sz w:val="24"/>
          <w:szCs w:val="24"/>
          <w:lang w:val="ro-RO"/>
        </w:rPr>
        <w:t xml:space="preserve">n </w:t>
      </w:r>
      <w:r w:rsidRPr="006060FB">
        <w:rPr>
          <w:rFonts w:asciiTheme="minorHAnsi" w:eastAsia="Trebuchet MS" w:hAnsiTheme="minorHAnsi" w:cstheme="minorHAnsi"/>
          <w:color w:val="002060"/>
          <w:spacing w:val="9"/>
          <w:sz w:val="24"/>
          <w:szCs w:val="24"/>
          <w:lang w:val="ro-RO"/>
        </w:rPr>
        <w:t xml:space="preserve"> </w:t>
      </w:r>
      <w:r w:rsidRPr="006060FB">
        <w:rPr>
          <w:rFonts w:asciiTheme="minorHAnsi" w:eastAsia="Trebuchet MS" w:hAnsiTheme="minorHAnsi" w:cstheme="minorHAnsi"/>
          <w:color w:val="002060"/>
          <w:spacing w:val="-3"/>
          <w:sz w:val="24"/>
          <w:szCs w:val="24"/>
          <w:lang w:val="ro-RO"/>
        </w:rPr>
        <w:t>O</w:t>
      </w:r>
      <w:r w:rsidRPr="006060FB">
        <w:rPr>
          <w:rFonts w:asciiTheme="minorHAnsi" w:eastAsia="Trebuchet MS" w:hAnsiTheme="minorHAnsi" w:cstheme="minorHAnsi"/>
          <w:color w:val="002060"/>
          <w:spacing w:val="2"/>
          <w:sz w:val="24"/>
          <w:szCs w:val="24"/>
          <w:lang w:val="ro-RO"/>
        </w:rPr>
        <w:t>U</w:t>
      </w:r>
      <w:r w:rsidRPr="006060FB">
        <w:rPr>
          <w:rFonts w:asciiTheme="minorHAnsi" w:eastAsia="Trebuchet MS" w:hAnsiTheme="minorHAnsi" w:cstheme="minorHAnsi"/>
          <w:color w:val="002060"/>
          <w:sz w:val="24"/>
          <w:szCs w:val="24"/>
          <w:lang w:val="ro-RO"/>
        </w:rPr>
        <w:t>G</w:t>
      </w:r>
      <w:r w:rsidRPr="006060FB">
        <w:rPr>
          <w:rFonts w:asciiTheme="minorHAnsi" w:eastAsia="Trebuchet MS" w:hAnsiTheme="minorHAnsi" w:cstheme="minorHAnsi"/>
          <w:color w:val="002060"/>
          <w:spacing w:val="13"/>
          <w:sz w:val="24"/>
          <w:szCs w:val="24"/>
          <w:lang w:val="ro-RO"/>
        </w:rPr>
        <w:t xml:space="preserve"> nr. </w:t>
      </w:r>
      <w:r w:rsidRPr="006060FB">
        <w:rPr>
          <w:rFonts w:asciiTheme="minorHAnsi" w:eastAsia="Trebuchet MS" w:hAnsiTheme="minorHAnsi" w:cstheme="minorHAnsi"/>
          <w:color w:val="002060"/>
          <w:spacing w:val="-1"/>
          <w:sz w:val="24"/>
          <w:szCs w:val="24"/>
          <w:lang w:val="ro-RO"/>
        </w:rPr>
        <w:t>133/2021,</w:t>
      </w:r>
      <w:r w:rsidRPr="006060FB">
        <w:rPr>
          <w:rFonts w:asciiTheme="minorHAnsi" w:eastAsia="Trebuchet MS" w:hAnsiTheme="minorHAnsi" w:cstheme="minorHAnsi"/>
          <w:color w:val="002060"/>
          <w:sz w:val="24"/>
          <w:szCs w:val="24"/>
          <w:lang w:val="ro-RO"/>
        </w:rPr>
        <w:t xml:space="preserve"> </w:t>
      </w:r>
      <w:r w:rsidRPr="006060FB">
        <w:rPr>
          <w:rFonts w:asciiTheme="minorHAnsi" w:eastAsia="Trebuchet MS" w:hAnsiTheme="minorHAnsi" w:cstheme="minorHAnsi"/>
          <w:color w:val="002060"/>
          <w:spacing w:val="22"/>
          <w:sz w:val="24"/>
          <w:szCs w:val="24"/>
          <w:lang w:val="ro-RO"/>
        </w:rPr>
        <w:t xml:space="preserve"> </w:t>
      </w:r>
      <w:r w:rsidRPr="006060FB">
        <w:rPr>
          <w:rFonts w:asciiTheme="minorHAnsi" w:eastAsia="Trebuchet MS" w:hAnsiTheme="minorHAnsi" w:cstheme="minorHAnsi"/>
          <w:color w:val="002060"/>
          <w:sz w:val="24"/>
          <w:szCs w:val="24"/>
          <w:lang w:val="ro-RO"/>
        </w:rPr>
        <w:t>AM</w:t>
      </w:r>
      <w:r w:rsidRPr="006060FB">
        <w:rPr>
          <w:rFonts w:asciiTheme="minorHAnsi" w:eastAsia="Trebuchet MS" w:hAnsiTheme="minorHAnsi" w:cstheme="minorHAnsi"/>
          <w:color w:val="002060"/>
          <w:spacing w:val="25"/>
          <w:sz w:val="24"/>
          <w:szCs w:val="24"/>
          <w:lang w:val="ro-RO"/>
        </w:rPr>
        <w:t xml:space="preserve">  </w:t>
      </w:r>
      <w:r w:rsidRPr="006060FB">
        <w:rPr>
          <w:rFonts w:asciiTheme="minorHAnsi" w:eastAsia="Trebuchet MS" w:hAnsiTheme="minorHAnsi" w:cstheme="minorHAnsi"/>
          <w:color w:val="002060"/>
          <w:sz w:val="24"/>
          <w:szCs w:val="24"/>
          <w:lang w:val="ro-RO"/>
        </w:rPr>
        <w:t>acordă</w:t>
      </w:r>
      <w:r w:rsidRPr="006060FB">
        <w:rPr>
          <w:rFonts w:asciiTheme="minorHAnsi" w:eastAsia="Trebuchet MS" w:hAnsiTheme="minorHAnsi" w:cstheme="minorHAnsi"/>
          <w:color w:val="002060"/>
          <w:spacing w:val="22"/>
          <w:sz w:val="24"/>
          <w:szCs w:val="24"/>
          <w:lang w:val="ro-RO"/>
        </w:rPr>
        <w:t xml:space="preserve"> </w:t>
      </w:r>
      <w:proofErr w:type="spellStart"/>
      <w:r w:rsidRPr="006060FB">
        <w:rPr>
          <w:rFonts w:asciiTheme="minorHAnsi" w:eastAsia="Trebuchet MS" w:hAnsiTheme="minorHAnsi" w:cstheme="minorHAnsi"/>
          <w:color w:val="002060"/>
          <w:sz w:val="24"/>
          <w:szCs w:val="24"/>
          <w:lang w:val="ro-RO"/>
        </w:rPr>
        <w:t>prefina</w:t>
      </w:r>
      <w:r w:rsidRPr="006060FB">
        <w:rPr>
          <w:rFonts w:asciiTheme="minorHAnsi" w:eastAsia="Trebuchet MS" w:hAnsiTheme="minorHAnsi" w:cstheme="minorHAnsi"/>
          <w:color w:val="002060"/>
          <w:spacing w:val="-1"/>
          <w:sz w:val="24"/>
          <w:szCs w:val="24"/>
          <w:lang w:val="ro-RO"/>
        </w:rPr>
        <w:t>n</w:t>
      </w:r>
      <w:r w:rsidRPr="006060FB">
        <w:rPr>
          <w:rFonts w:asciiTheme="minorHAnsi" w:eastAsia="Trebuchet MS" w:hAnsiTheme="minorHAnsi" w:cstheme="minorHAnsi"/>
          <w:color w:val="002060"/>
          <w:sz w:val="24"/>
          <w:szCs w:val="24"/>
          <w:lang w:val="ro-RO"/>
        </w:rPr>
        <w:t>țare</w:t>
      </w:r>
      <w:proofErr w:type="spellEnd"/>
      <w:r w:rsidRPr="006060FB">
        <w:rPr>
          <w:rFonts w:asciiTheme="minorHAnsi" w:eastAsia="Trebuchet MS" w:hAnsiTheme="minorHAnsi" w:cstheme="minorHAnsi"/>
          <w:color w:val="002060"/>
          <w:spacing w:val="36"/>
          <w:sz w:val="24"/>
          <w:szCs w:val="24"/>
          <w:lang w:val="ro-RO"/>
        </w:rPr>
        <w:t xml:space="preserve"> </w:t>
      </w:r>
      <w:r w:rsidRPr="006060FB">
        <w:rPr>
          <w:rFonts w:asciiTheme="minorHAnsi" w:eastAsia="Trebuchet MS" w:hAnsiTheme="minorHAnsi" w:cstheme="minorHAnsi"/>
          <w:color w:val="002060"/>
          <w:sz w:val="24"/>
          <w:szCs w:val="24"/>
          <w:lang w:val="ro-RO"/>
        </w:rPr>
        <w:t>în</w:t>
      </w:r>
      <w:r w:rsidRPr="006060FB">
        <w:rPr>
          <w:rFonts w:asciiTheme="minorHAnsi" w:eastAsia="Trebuchet MS" w:hAnsiTheme="minorHAnsi" w:cstheme="minorHAnsi"/>
          <w:color w:val="002060"/>
          <w:spacing w:val="12"/>
          <w:sz w:val="24"/>
          <w:szCs w:val="24"/>
          <w:lang w:val="ro-RO"/>
        </w:rPr>
        <w:t xml:space="preserve"> </w:t>
      </w:r>
      <w:proofErr w:type="spellStart"/>
      <w:r w:rsidRPr="006060FB">
        <w:rPr>
          <w:rFonts w:asciiTheme="minorHAnsi" w:eastAsia="Trebuchet MS" w:hAnsiTheme="minorHAnsi" w:cstheme="minorHAnsi"/>
          <w:color w:val="002060"/>
          <w:spacing w:val="-1"/>
          <w:sz w:val="24"/>
          <w:szCs w:val="24"/>
          <w:lang w:val="ro-RO"/>
        </w:rPr>
        <w:t>tranş</w:t>
      </w:r>
      <w:r w:rsidRPr="006060FB">
        <w:rPr>
          <w:rFonts w:asciiTheme="minorHAnsi" w:eastAsia="Trebuchet MS" w:hAnsiTheme="minorHAnsi" w:cstheme="minorHAnsi"/>
          <w:color w:val="002060"/>
          <w:sz w:val="24"/>
          <w:szCs w:val="24"/>
          <w:lang w:val="ro-RO"/>
        </w:rPr>
        <w:t>e</w:t>
      </w:r>
      <w:proofErr w:type="spellEnd"/>
      <w:r w:rsidRPr="006060FB">
        <w:rPr>
          <w:rFonts w:asciiTheme="minorHAnsi" w:eastAsia="Trebuchet MS" w:hAnsiTheme="minorHAnsi" w:cstheme="minorHAnsi"/>
          <w:color w:val="002060"/>
          <w:spacing w:val="18"/>
          <w:sz w:val="24"/>
          <w:szCs w:val="24"/>
          <w:lang w:val="ro-RO"/>
        </w:rPr>
        <w:t xml:space="preserve"> </w:t>
      </w:r>
      <w:r w:rsidRPr="006060FB">
        <w:rPr>
          <w:rFonts w:asciiTheme="minorHAnsi" w:eastAsia="Trebuchet MS" w:hAnsiTheme="minorHAnsi" w:cstheme="minorHAnsi"/>
          <w:color w:val="002060"/>
          <w:spacing w:val="-1"/>
          <w:sz w:val="24"/>
          <w:szCs w:val="24"/>
          <w:lang w:val="ro-RO"/>
        </w:rPr>
        <w:t>d</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13"/>
          <w:sz w:val="24"/>
          <w:szCs w:val="24"/>
          <w:lang w:val="ro-RO"/>
        </w:rPr>
        <w:t xml:space="preserve"> </w:t>
      </w:r>
      <w:r w:rsidRPr="002060C3">
        <w:rPr>
          <w:rFonts w:asciiTheme="minorHAnsi" w:eastAsia="Trebuchet MS" w:hAnsiTheme="minorHAnsi" w:cstheme="minorHAnsi"/>
          <w:color w:val="002060"/>
          <w:spacing w:val="-1"/>
          <w:w w:val="103"/>
          <w:sz w:val="24"/>
          <w:szCs w:val="24"/>
          <w:lang w:val="ro-RO"/>
        </w:rPr>
        <w:t>maximum</w:t>
      </w:r>
      <w:r w:rsidRPr="006060FB">
        <w:rPr>
          <w:rFonts w:asciiTheme="minorHAnsi" w:eastAsia="Trebuchet MS" w:hAnsiTheme="minorHAnsi" w:cstheme="minorHAnsi"/>
          <w:color w:val="002060"/>
          <w:sz w:val="24"/>
          <w:szCs w:val="24"/>
          <w:lang w:val="ro-RO"/>
        </w:rPr>
        <w:t xml:space="preserve"> 30%</w:t>
      </w:r>
      <w:r w:rsidRPr="006060FB">
        <w:rPr>
          <w:rFonts w:asciiTheme="minorHAnsi" w:eastAsia="Trebuchet MS" w:hAnsiTheme="minorHAnsi" w:cstheme="minorHAnsi"/>
          <w:color w:val="002060"/>
          <w:spacing w:val="12"/>
          <w:sz w:val="24"/>
          <w:szCs w:val="24"/>
          <w:lang w:val="ro-RO"/>
        </w:rPr>
        <w:t xml:space="preserve"> </w:t>
      </w:r>
      <w:r w:rsidRPr="006060FB">
        <w:rPr>
          <w:rFonts w:asciiTheme="minorHAnsi" w:eastAsia="Trebuchet MS" w:hAnsiTheme="minorHAnsi" w:cstheme="minorHAnsi"/>
          <w:color w:val="002060"/>
          <w:sz w:val="24"/>
          <w:szCs w:val="24"/>
          <w:lang w:val="ro-RO"/>
        </w:rPr>
        <w:t>din</w:t>
      </w:r>
      <w:r w:rsidRPr="006060FB">
        <w:rPr>
          <w:rFonts w:asciiTheme="minorHAnsi" w:eastAsia="Trebuchet MS" w:hAnsiTheme="minorHAnsi" w:cstheme="minorHAnsi"/>
          <w:color w:val="002060"/>
          <w:spacing w:val="10"/>
          <w:sz w:val="24"/>
          <w:szCs w:val="24"/>
          <w:lang w:val="ro-RO"/>
        </w:rPr>
        <w:t xml:space="preserve"> </w:t>
      </w:r>
      <w:r w:rsidRPr="006060FB">
        <w:rPr>
          <w:rFonts w:asciiTheme="minorHAnsi" w:eastAsia="Trebuchet MS" w:hAnsiTheme="minorHAnsi" w:cstheme="minorHAnsi"/>
          <w:color w:val="002060"/>
          <w:sz w:val="24"/>
          <w:szCs w:val="24"/>
          <w:lang w:val="ro-RO"/>
        </w:rPr>
        <w:t>valoarea</w:t>
      </w:r>
      <w:r w:rsidRPr="006060FB">
        <w:rPr>
          <w:rFonts w:asciiTheme="minorHAnsi" w:eastAsia="Trebuchet MS" w:hAnsiTheme="minorHAnsi" w:cstheme="minorHAnsi"/>
          <w:color w:val="002060"/>
          <w:spacing w:val="30"/>
          <w:sz w:val="24"/>
          <w:szCs w:val="24"/>
          <w:lang w:val="ro-RO"/>
        </w:rPr>
        <w:t xml:space="preserve"> </w:t>
      </w:r>
      <w:r w:rsidRPr="006060FB">
        <w:rPr>
          <w:rFonts w:asciiTheme="minorHAnsi" w:eastAsia="Trebuchet MS" w:hAnsiTheme="minorHAnsi" w:cstheme="minorHAnsi"/>
          <w:color w:val="002060"/>
          <w:sz w:val="24"/>
          <w:szCs w:val="24"/>
          <w:lang w:val="ro-RO"/>
        </w:rPr>
        <w:t>eligibilă</w:t>
      </w:r>
      <w:r w:rsidRPr="006060FB">
        <w:rPr>
          <w:rFonts w:asciiTheme="minorHAnsi" w:eastAsia="Trebuchet MS" w:hAnsiTheme="minorHAnsi" w:cstheme="minorHAnsi"/>
          <w:color w:val="002060"/>
          <w:spacing w:val="23"/>
          <w:sz w:val="24"/>
          <w:szCs w:val="24"/>
          <w:lang w:val="ro-RO"/>
        </w:rPr>
        <w:t xml:space="preserve"> </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10"/>
          <w:sz w:val="24"/>
          <w:szCs w:val="24"/>
          <w:lang w:val="ro-RO"/>
        </w:rPr>
        <w:t xml:space="preserve"> </w:t>
      </w:r>
      <w:r w:rsidRPr="006060FB">
        <w:rPr>
          <w:rFonts w:asciiTheme="minorHAnsi" w:eastAsia="Trebuchet MS" w:hAnsiTheme="minorHAnsi" w:cstheme="minorHAnsi"/>
          <w:color w:val="002060"/>
          <w:spacing w:val="-2"/>
          <w:sz w:val="24"/>
          <w:szCs w:val="24"/>
          <w:lang w:val="ro-RO"/>
        </w:rPr>
        <w:t>pro</w:t>
      </w:r>
      <w:r w:rsidRPr="006060FB">
        <w:rPr>
          <w:rFonts w:asciiTheme="minorHAnsi" w:eastAsia="Trebuchet MS" w:hAnsiTheme="minorHAnsi" w:cstheme="minorHAnsi"/>
          <w:color w:val="002060"/>
          <w:spacing w:val="3"/>
          <w:sz w:val="24"/>
          <w:szCs w:val="24"/>
          <w:lang w:val="ro-RO"/>
        </w:rPr>
        <w:t>i</w:t>
      </w:r>
      <w:r w:rsidRPr="006060FB">
        <w:rPr>
          <w:rFonts w:asciiTheme="minorHAnsi" w:eastAsia="Trebuchet MS" w:hAnsiTheme="minorHAnsi" w:cstheme="minorHAnsi"/>
          <w:color w:val="002060"/>
          <w:sz w:val="24"/>
          <w:szCs w:val="24"/>
          <w:lang w:val="ro-RO"/>
        </w:rPr>
        <w:t>ectului,</w:t>
      </w:r>
      <w:r w:rsidRPr="006060FB">
        <w:rPr>
          <w:rFonts w:asciiTheme="minorHAnsi" w:eastAsia="Trebuchet MS" w:hAnsiTheme="minorHAnsi" w:cstheme="minorHAnsi"/>
          <w:color w:val="002060"/>
          <w:spacing w:val="33"/>
          <w:sz w:val="24"/>
          <w:szCs w:val="24"/>
          <w:lang w:val="ro-RO"/>
        </w:rPr>
        <w:t xml:space="preserve"> </w:t>
      </w:r>
      <w:r w:rsidRPr="006060FB">
        <w:rPr>
          <w:rFonts w:asciiTheme="minorHAnsi" w:eastAsia="Trebuchet MS" w:hAnsiTheme="minorHAnsi" w:cstheme="minorHAnsi"/>
          <w:color w:val="002060"/>
          <w:sz w:val="24"/>
          <w:szCs w:val="24"/>
          <w:lang w:val="ro-RO"/>
        </w:rPr>
        <w:t>fără</w:t>
      </w:r>
      <w:r w:rsidRPr="006060FB">
        <w:rPr>
          <w:rFonts w:asciiTheme="minorHAnsi" w:eastAsia="Trebuchet MS" w:hAnsiTheme="minorHAnsi" w:cstheme="minorHAnsi"/>
          <w:color w:val="002060"/>
          <w:spacing w:val="13"/>
          <w:sz w:val="24"/>
          <w:szCs w:val="24"/>
          <w:lang w:val="ro-RO"/>
        </w:rPr>
        <w:t xml:space="preserve"> </w:t>
      </w:r>
      <w:proofErr w:type="spellStart"/>
      <w:r w:rsidRPr="006060FB">
        <w:rPr>
          <w:rFonts w:asciiTheme="minorHAnsi" w:eastAsia="Trebuchet MS" w:hAnsiTheme="minorHAnsi" w:cstheme="minorHAnsi"/>
          <w:color w:val="002060"/>
          <w:sz w:val="24"/>
          <w:szCs w:val="24"/>
          <w:lang w:val="ro-RO"/>
        </w:rPr>
        <w:t>depăşirea</w:t>
      </w:r>
      <w:proofErr w:type="spellEnd"/>
      <w:r w:rsidRPr="006060FB">
        <w:rPr>
          <w:rFonts w:asciiTheme="minorHAnsi" w:eastAsia="Trebuchet MS" w:hAnsiTheme="minorHAnsi" w:cstheme="minorHAnsi"/>
          <w:color w:val="002060"/>
          <w:spacing w:val="28"/>
          <w:sz w:val="24"/>
          <w:szCs w:val="24"/>
          <w:lang w:val="ro-RO"/>
        </w:rPr>
        <w:t xml:space="preserve"> </w:t>
      </w:r>
      <w:r w:rsidRPr="006060FB">
        <w:rPr>
          <w:rFonts w:asciiTheme="minorHAnsi" w:eastAsia="Trebuchet MS" w:hAnsiTheme="minorHAnsi" w:cstheme="minorHAnsi"/>
          <w:color w:val="002060"/>
          <w:sz w:val="24"/>
          <w:szCs w:val="24"/>
          <w:lang w:val="ro-RO"/>
        </w:rPr>
        <w:t>valorii</w:t>
      </w:r>
      <w:r w:rsidRPr="006060FB">
        <w:rPr>
          <w:rFonts w:asciiTheme="minorHAnsi" w:eastAsia="Trebuchet MS" w:hAnsiTheme="minorHAnsi" w:cstheme="minorHAnsi"/>
          <w:color w:val="002060"/>
          <w:spacing w:val="19"/>
          <w:sz w:val="24"/>
          <w:szCs w:val="24"/>
          <w:lang w:val="ro-RO"/>
        </w:rPr>
        <w:t xml:space="preserve"> </w:t>
      </w:r>
      <w:r w:rsidRPr="006060FB">
        <w:rPr>
          <w:rFonts w:asciiTheme="minorHAnsi" w:eastAsia="Trebuchet MS" w:hAnsiTheme="minorHAnsi" w:cstheme="minorHAnsi"/>
          <w:color w:val="002060"/>
          <w:sz w:val="24"/>
          <w:szCs w:val="24"/>
          <w:lang w:val="ro-RO"/>
        </w:rPr>
        <w:t>totale</w:t>
      </w:r>
      <w:r w:rsidRPr="006060FB">
        <w:rPr>
          <w:rFonts w:asciiTheme="minorHAnsi" w:eastAsia="Trebuchet MS" w:hAnsiTheme="minorHAnsi" w:cstheme="minorHAnsi"/>
          <w:color w:val="002060"/>
          <w:spacing w:val="18"/>
          <w:sz w:val="24"/>
          <w:szCs w:val="24"/>
          <w:lang w:val="ro-RO"/>
        </w:rPr>
        <w:t xml:space="preserve"> </w:t>
      </w:r>
      <w:r w:rsidRPr="006060FB">
        <w:rPr>
          <w:rFonts w:asciiTheme="minorHAnsi" w:eastAsia="Trebuchet MS" w:hAnsiTheme="minorHAnsi" w:cstheme="minorHAnsi"/>
          <w:color w:val="002060"/>
          <w:sz w:val="24"/>
          <w:szCs w:val="24"/>
          <w:lang w:val="ro-RO"/>
        </w:rPr>
        <w:t>eligibile</w:t>
      </w:r>
      <w:r w:rsidRPr="006060FB">
        <w:rPr>
          <w:rFonts w:asciiTheme="minorHAnsi" w:eastAsia="Trebuchet MS" w:hAnsiTheme="minorHAnsi" w:cstheme="minorHAnsi"/>
          <w:color w:val="002060"/>
          <w:spacing w:val="24"/>
          <w:sz w:val="24"/>
          <w:szCs w:val="24"/>
          <w:lang w:val="ro-RO"/>
        </w:rPr>
        <w:t xml:space="preserve"> </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5"/>
          <w:sz w:val="24"/>
          <w:szCs w:val="24"/>
          <w:lang w:val="ro-RO"/>
        </w:rPr>
        <w:t xml:space="preserve"> </w:t>
      </w:r>
      <w:r w:rsidRPr="006060FB">
        <w:rPr>
          <w:rFonts w:asciiTheme="minorHAnsi" w:eastAsia="Trebuchet MS" w:hAnsiTheme="minorHAnsi" w:cstheme="minorHAnsi"/>
          <w:color w:val="002060"/>
          <w:w w:val="103"/>
          <w:sz w:val="24"/>
          <w:szCs w:val="24"/>
          <w:lang w:val="ro-RO"/>
        </w:rPr>
        <w:t xml:space="preserve">contractului </w:t>
      </w:r>
      <w:r w:rsidRPr="006060FB">
        <w:rPr>
          <w:rFonts w:asciiTheme="minorHAnsi" w:eastAsia="Trebuchet MS" w:hAnsiTheme="minorHAnsi" w:cstheme="minorHAnsi"/>
          <w:color w:val="002060"/>
          <w:sz w:val="24"/>
          <w:szCs w:val="24"/>
          <w:lang w:val="ro-RO"/>
        </w:rPr>
        <w:t>de</w:t>
      </w:r>
      <w:r w:rsidRPr="006060FB">
        <w:rPr>
          <w:rFonts w:asciiTheme="minorHAnsi" w:eastAsia="Trebuchet MS" w:hAnsiTheme="minorHAnsi" w:cstheme="minorHAnsi"/>
          <w:color w:val="002060"/>
          <w:spacing w:val="8"/>
          <w:sz w:val="24"/>
          <w:szCs w:val="24"/>
          <w:lang w:val="ro-RO"/>
        </w:rPr>
        <w:t xml:space="preserve"> </w:t>
      </w:r>
      <w:proofErr w:type="spellStart"/>
      <w:r w:rsidRPr="006060FB">
        <w:rPr>
          <w:rFonts w:asciiTheme="minorHAnsi" w:eastAsia="Trebuchet MS" w:hAnsiTheme="minorHAnsi" w:cstheme="minorHAnsi"/>
          <w:color w:val="002060"/>
          <w:w w:val="103"/>
          <w:sz w:val="24"/>
          <w:szCs w:val="24"/>
          <w:lang w:val="ro-RO"/>
        </w:rPr>
        <w:t>finanţare</w:t>
      </w:r>
      <w:proofErr w:type="spellEnd"/>
      <w:r w:rsidRPr="006060FB">
        <w:rPr>
          <w:rFonts w:asciiTheme="minorHAnsi" w:eastAsia="Trebuchet MS" w:hAnsiTheme="minorHAnsi" w:cstheme="minorHAnsi"/>
          <w:color w:val="002060"/>
          <w:w w:val="103"/>
          <w:sz w:val="24"/>
          <w:szCs w:val="24"/>
          <w:lang w:val="ro-RO"/>
        </w:rPr>
        <w:t>.</w:t>
      </w:r>
    </w:p>
    <w:p w14:paraId="6BB51179" w14:textId="68F6B2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C61561"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urmeaz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utilizeze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preveder</w:t>
      </w:r>
      <w:r w:rsidRPr="00F70703">
        <w:rPr>
          <w:rFonts w:asciiTheme="minorHAnsi" w:eastAsia="Trebuchet MS" w:hAnsiTheme="minorHAnsi" w:cstheme="minorHAnsi"/>
          <w:color w:val="002060"/>
          <w:spacing w:val="5"/>
          <w:sz w:val="24"/>
          <w:szCs w:val="24"/>
          <w:lang w:val="ro-RO"/>
        </w:rPr>
        <w:t>i</w:t>
      </w:r>
      <w:r w:rsidRPr="00F70703">
        <w:rPr>
          <w:rFonts w:asciiTheme="minorHAnsi" w:eastAsia="Trebuchet MS" w:hAnsiTheme="minorHAnsi" w:cstheme="minorHAnsi"/>
          <w:color w:val="002060"/>
          <w:spacing w:val="-1"/>
          <w:sz w:val="24"/>
          <w:szCs w:val="24"/>
          <w:lang w:val="ro-RO"/>
        </w:rPr>
        <w:t>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 prevederilor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integrantă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 acestuia.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 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AM/OI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efectuează verificarea cererii </w:t>
      </w:r>
      <w:r w:rsidRPr="00F70703">
        <w:rPr>
          <w:rFonts w:asciiTheme="minorHAnsi" w:eastAsia="Trebuchet MS" w:hAnsiTheme="minorHAnsi" w:cstheme="minorHAnsi"/>
          <w:color w:val="002060"/>
          <w:spacing w:val="9"/>
          <w:sz w:val="24"/>
          <w:szCs w:val="24"/>
          <w:lang w:val="ro-RO"/>
        </w:rPr>
        <w:t>de</w:t>
      </w:r>
      <w:r w:rsidRPr="00F70703">
        <w:rPr>
          <w:rFonts w:asciiTheme="minorHAnsi" w:eastAsia="Trebuchet MS" w:hAnsiTheme="minorHAnsi" w:cstheme="minorHAnsi"/>
          <w:color w:val="002060"/>
          <w:sz w:val="24"/>
          <w:szCs w:val="24"/>
          <w:lang w:val="ro-RO"/>
        </w:rPr>
        <w:t xml:space="preserve">  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5"/>
          <w:sz w:val="24"/>
          <w:szCs w:val="24"/>
          <w:lang w:val="ro-RO"/>
        </w:rPr>
        <w:t>efectuarea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lastRenderedPageBreak/>
        <w:t xml:space="preserve">verificărilor, </w:t>
      </w:r>
      <w:r w:rsidRPr="00F70703">
        <w:rPr>
          <w:rFonts w:asciiTheme="minorHAnsi" w:eastAsia="Trebuchet MS" w:hAnsiTheme="minorHAnsi" w:cstheme="minorHAnsi"/>
          <w:color w:val="002060"/>
          <w:spacing w:val="-2"/>
          <w:w w:val="103"/>
          <w:sz w:val="24"/>
          <w:szCs w:val="24"/>
          <w:lang w:val="ro-RO"/>
        </w:rPr>
        <w:t>A</w:t>
      </w:r>
      <w:r w:rsidRPr="00F70703">
        <w:rPr>
          <w:rFonts w:asciiTheme="minorHAnsi" w:eastAsia="Trebuchet MS" w:hAnsiTheme="minorHAnsi" w:cstheme="minorHAnsi"/>
          <w:color w:val="002060"/>
          <w:w w:val="103"/>
          <w:sz w:val="24"/>
          <w:szCs w:val="24"/>
          <w:lang w:val="ro-RO"/>
        </w:rPr>
        <w:t xml:space="preserve">M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 valoarea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mbursabile,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resurse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sale.</w:t>
      </w:r>
    </w:p>
    <w:p w14:paraId="1C6C3DDA" w14:textId="10636B1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Transferul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prezentând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 beneficiar</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condiţiile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alin. (1),</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se realizează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condiţia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îndeplinirii </w:t>
      </w:r>
      <w:r w:rsidRPr="00F70703">
        <w:rPr>
          <w:rFonts w:asciiTheme="minorHAnsi" w:eastAsia="Trebuchet MS" w:hAnsiTheme="minorHAnsi" w:cstheme="minorHAnsi"/>
          <w:color w:val="002060"/>
          <w:sz w:val="24"/>
          <w:szCs w:val="24"/>
          <w:lang w:val="ro-RO"/>
        </w:rPr>
        <w:t>cumulative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următoarelor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cerinţe:</w:t>
      </w:r>
    </w:p>
    <w:p w14:paraId="7F8DA770" w14:textId="2C008D8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unei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prefinanțare,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fiecar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tra</w:t>
      </w:r>
      <w:r w:rsidRPr="00F70703">
        <w:rPr>
          <w:rFonts w:asciiTheme="minorHAnsi" w:eastAsia="Trebuchet MS" w:hAnsiTheme="minorHAnsi" w:cstheme="minorHAnsi"/>
          <w:color w:val="002060"/>
          <w:w w:val="103"/>
          <w:sz w:val="24"/>
          <w:szCs w:val="24"/>
          <w:lang w:val="ro-RO"/>
        </w:rPr>
        <w:t>nșă</w:t>
      </w:r>
      <w:r w:rsidR="000A4139" w:rsidRPr="00F70703">
        <w:rPr>
          <w:rFonts w:asciiTheme="minorHAnsi" w:eastAsia="Trebuchet MS" w:hAnsiTheme="minorHAnsi" w:cstheme="minorHAnsi"/>
          <w:color w:val="002060"/>
          <w:w w:val="103"/>
          <w:sz w:val="24"/>
          <w:szCs w:val="24"/>
          <w:lang w:val="ro-RO"/>
        </w:rPr>
        <w:t>;</w:t>
      </w:r>
    </w:p>
    <w:p w14:paraId="785D6C52"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existe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activit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țile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proprii/partenerilor</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unde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prefinanțării.</w:t>
      </w:r>
    </w:p>
    <w:p w14:paraId="331170B6"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efectu</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lei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3F1DD7C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76EAAE39" w14:textId="77777777" w:rsidR="00A10484" w:rsidRPr="00F70703" w:rsidRDefault="00A10484" w:rsidP="007A5CCB">
      <w:pPr>
        <w:spacing w:before="60"/>
        <w:ind w:left="133" w:right="235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42AB9DE" w14:textId="5111238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w w:val="103"/>
          <w:sz w:val="24"/>
          <w:szCs w:val="24"/>
          <w:lang w:val="ro-RO"/>
        </w:rPr>
        <w:t>Partenerului:</w:t>
      </w:r>
    </w:p>
    <w:p w14:paraId="1629488D"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Titular cont:</w:t>
      </w:r>
    </w:p>
    <w:p w14:paraId="1604FEFC"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6C91E362"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00F68F6E"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xml:space="preserve">Solicitările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tranşelor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excepţia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F70703">
        <w:rPr>
          <w:rFonts w:asciiTheme="minorHAnsi" w:eastAsia="Trebuchet MS" w:hAnsiTheme="minorHAnsi" w:cstheme="minorHAnsi"/>
          <w:color w:val="002060"/>
          <w:w w:val="103"/>
          <w:sz w:val="24"/>
          <w:szCs w:val="24"/>
          <w:lang w:val="ro-RO"/>
        </w:rPr>
        <w:t>.</w:t>
      </w:r>
    </w:p>
    <w:p w14:paraId="4311BD6A"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Pr="00F70703">
        <w:rPr>
          <w:rFonts w:asciiTheme="minorHAnsi" w:hAnsiTheme="minorHAnsi" w:cstheme="minorHAnsi"/>
          <w:color w:val="002060"/>
          <w:sz w:val="24"/>
          <w:szCs w:val="24"/>
          <w:lang w:val="ro-RO"/>
        </w:rPr>
        <w:t xml:space="preserve"> </w:t>
      </w:r>
      <w:r w:rsidRPr="0061457D">
        <w:rPr>
          <w:rFonts w:asciiTheme="minorHAnsi" w:eastAsia="Trebuchet MS" w:hAnsiTheme="minorHAnsi" w:cstheme="minorHAnsi"/>
          <w:color w:val="002060"/>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1B9FF39C" w:rsidR="00A10484" w:rsidRPr="0061457D" w:rsidRDefault="00A10484" w:rsidP="007A5CCB">
      <w:pPr>
        <w:spacing w:before="60"/>
        <w:ind w:left="133" w:right="242"/>
        <w:jc w:val="both"/>
        <w:rPr>
          <w:rFonts w:asciiTheme="minorHAnsi" w:eastAsia="Trebuchet MS" w:hAnsiTheme="minorHAnsi" w:cstheme="minorHAnsi"/>
          <w:color w:val="002060"/>
          <w:sz w:val="24"/>
          <w:szCs w:val="24"/>
          <w:lang w:val="ro-RO"/>
        </w:rPr>
      </w:pPr>
      <w:r w:rsidRPr="00A978F6">
        <w:rPr>
          <w:rFonts w:asciiTheme="minorHAnsi" w:eastAsia="Trebuchet MS" w:hAnsiTheme="minorHAnsi" w:cstheme="minorHAnsi"/>
          <w:color w:val="002060"/>
          <w:sz w:val="24"/>
          <w:szCs w:val="24"/>
          <w:lang w:val="ro-RO"/>
        </w:rPr>
        <w:t>(6</w:t>
      </w:r>
      <w:r w:rsidRPr="00A978F6">
        <w:rPr>
          <w:rFonts w:asciiTheme="minorHAnsi" w:eastAsia="Trebuchet MS" w:hAnsiTheme="minorHAnsi" w:cstheme="minorHAnsi"/>
          <w:color w:val="002060"/>
          <w:spacing w:val="8"/>
          <w:sz w:val="24"/>
          <w:szCs w:val="24"/>
          <w:lang w:val="ro-RO"/>
        </w:rPr>
        <w:t>)</w:t>
      </w:r>
      <w:r w:rsidR="00190094" w:rsidRPr="00A978F6">
        <w:rPr>
          <w:rFonts w:asciiTheme="minorHAnsi" w:eastAsia="Trebuchet MS" w:hAnsiTheme="minorHAnsi" w:cstheme="minorHAnsi"/>
          <w:color w:val="002060"/>
          <w:spacing w:val="8"/>
          <w:sz w:val="24"/>
          <w:szCs w:val="24"/>
          <w:lang w:val="ro-RO"/>
        </w:rPr>
        <w:t xml:space="preserve"> </w:t>
      </w:r>
      <w:r w:rsidRPr="0061457D">
        <w:rPr>
          <w:rFonts w:asciiTheme="minorHAnsi" w:eastAsia="Trebuchet MS" w:hAnsiTheme="minorHAnsi" w:cstheme="minorHAnsi"/>
          <w:color w:val="002060"/>
          <w:sz w:val="24"/>
          <w:szCs w:val="24"/>
          <w:lang w:val="ro-RO"/>
        </w:rPr>
        <w:t xml:space="preserve">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w:t>
      </w:r>
      <w:r w:rsidRPr="0061457D">
        <w:rPr>
          <w:rFonts w:asciiTheme="minorHAnsi" w:eastAsia="Trebuchet MS" w:hAnsiTheme="minorHAnsi" w:cstheme="minorHAnsi"/>
          <w:color w:val="002060"/>
          <w:sz w:val="24"/>
          <w:szCs w:val="24"/>
          <w:lang w:val="ro-RO"/>
        </w:rPr>
        <w:lastRenderedPageBreak/>
        <w:t>mai multe cereri de rambursare prin care fiecare justifică minimum 50% din tranşa anterioară proprie de prefinanţare acordată.</w:t>
      </w:r>
    </w:p>
    <w:p w14:paraId="7BCDB5C7" w14:textId="5744349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Beneficiari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just</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ficat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refinanţării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tranşă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prefinanţare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 s</w:t>
      </w:r>
      <w:r w:rsidRPr="00F70703">
        <w:rPr>
          <w:rFonts w:asciiTheme="minorHAnsi" w:eastAsia="Trebuchet MS" w:hAnsiTheme="minorHAnsi" w:cstheme="minorHAnsi"/>
          <w:color w:val="002060"/>
          <w:spacing w:val="-1"/>
          <w:sz w:val="24"/>
          <w:szCs w:val="24"/>
          <w:lang w:val="ro-RO"/>
        </w:rPr>
        <w:t>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obligaţ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justific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acestei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înainte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depuneri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une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alt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C38676" w14:textId="45D64664"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Beneficiarii/Liderii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lizarea prefinantarii potrivit prevederilor alin. (5)</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obliga</w:t>
      </w:r>
      <w:r w:rsidRPr="00F70703">
        <w:rPr>
          <w:rFonts w:asciiTheme="minorHAnsi" w:eastAsia="Trebuchet MS" w:hAnsiTheme="minorHAnsi" w:cstheme="minorHAnsi"/>
          <w:color w:val="002060"/>
          <w:spacing w:val="-1"/>
          <w:sz w:val="24"/>
          <w:szCs w:val="24"/>
          <w:lang w:val="ro-RO"/>
        </w:rPr>
        <w:t>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integrale/parţiale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acesteia.  </w:t>
      </w:r>
    </w:p>
    <w:p w14:paraId="710A1762" w14:textId="66D5A7D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e/cereri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recuper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întreaga</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acordat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tranşă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nejustificată</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propune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2B30057C"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notifică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privir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spacing w:val="-1"/>
          <w:w w:val="103"/>
          <w:sz w:val="24"/>
          <w:szCs w:val="24"/>
          <w:lang w:val="ro-RO"/>
        </w:rPr>
        <w:t>8</w:t>
      </w:r>
      <w:r w:rsidRPr="00F70703">
        <w:rPr>
          <w:rFonts w:asciiTheme="minorHAnsi" w:eastAsia="Trebuchet MS" w:hAnsiTheme="minorHAnsi" w:cstheme="minorHAnsi"/>
          <w:color w:val="002060"/>
          <w:spacing w:val="-2"/>
          <w:w w:val="103"/>
          <w:sz w:val="24"/>
          <w:szCs w:val="24"/>
          <w:lang w:val="ro-RO"/>
        </w:rPr>
        <w:t>).</w:t>
      </w:r>
    </w:p>
    <w:p w14:paraId="6C4F3BB0" w14:textId="7AAA82CB" w:rsidR="00A10484" w:rsidRPr="0061457D" w:rsidRDefault="00A10484" w:rsidP="007A5CCB">
      <w:pPr>
        <w:spacing w:before="60"/>
        <w:ind w:left="133" w:right="242"/>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 xml:space="preserve">(11) </w:t>
      </w:r>
      <w:r w:rsidRPr="00F70703">
        <w:rPr>
          <w:rFonts w:asciiTheme="minorHAnsi" w:eastAsia="Trebuchet MS" w:hAnsiTheme="minorHAnsi" w:cstheme="minorHAnsi"/>
          <w:color w:val="002060"/>
          <w:spacing w:val="1"/>
          <w:sz w:val="24"/>
          <w:szCs w:val="24"/>
          <w:lang w:val="ro-RO"/>
        </w:rPr>
        <w:t>Î</w:t>
      </w:r>
      <w:r w:rsidRPr="0061457D">
        <w:rPr>
          <w:rFonts w:asciiTheme="minorHAnsi" w:eastAsia="Trebuchet MS" w:hAnsiTheme="minorHAnsi" w:cstheme="minorHAnsi"/>
          <w:color w:val="002060"/>
          <w:spacing w:val="1"/>
          <w:sz w:val="24"/>
          <w:szCs w:val="24"/>
          <w:lang w:val="ro-RO"/>
        </w:rPr>
        <w:t xml:space="preserve">n cazul în care beneficiarul/liderul de parteneriat/partenerii nu restituie AM sumele prevăzute  la </w:t>
      </w:r>
      <w:r w:rsidRPr="00F70703">
        <w:rPr>
          <w:rFonts w:asciiTheme="minorHAnsi" w:eastAsia="Trebuchet MS" w:hAnsiTheme="minorHAnsi" w:cstheme="minorHAnsi"/>
          <w:color w:val="002060"/>
          <w:spacing w:val="1"/>
          <w:sz w:val="24"/>
          <w:szCs w:val="24"/>
          <w:lang w:val="ro-RO"/>
        </w:rPr>
        <w:t>alin</w:t>
      </w:r>
      <w:r w:rsidRPr="0061457D">
        <w:rPr>
          <w:rFonts w:asciiTheme="minorHAnsi" w:eastAsia="Trebuchet MS" w:hAnsiTheme="minorHAnsi" w:cstheme="minorHAnsi"/>
          <w:color w:val="002060"/>
          <w:spacing w:val="1"/>
          <w:sz w:val="24"/>
          <w:szCs w:val="24"/>
          <w:lang w:val="ro-RO"/>
        </w:rPr>
        <w:t xml:space="preserve">. (10) </w:t>
      </w:r>
      <w:r w:rsidRPr="00F70703">
        <w:rPr>
          <w:rFonts w:asciiTheme="minorHAnsi" w:eastAsia="Trebuchet MS" w:hAnsiTheme="minorHAnsi" w:cstheme="minorHAnsi"/>
          <w:color w:val="002060"/>
          <w:spacing w:val="1"/>
          <w:sz w:val="24"/>
          <w:szCs w:val="24"/>
          <w:lang w:val="ro-RO"/>
        </w:rPr>
        <w:t>î</w:t>
      </w:r>
      <w:r w:rsidRPr="0061457D">
        <w:rPr>
          <w:rFonts w:asciiTheme="minorHAnsi" w:eastAsia="Trebuchet MS" w:hAnsiTheme="minorHAnsi" w:cstheme="minorHAnsi"/>
          <w:color w:val="002060"/>
          <w:spacing w:val="1"/>
          <w:sz w:val="24"/>
          <w:szCs w:val="24"/>
          <w:lang w:val="ro-RO"/>
        </w:rPr>
        <w:t>n termen de 15 zile de la data comunicării notificării, AM emite decizia de recuperare a prefinanţării, prin care se individualizează sumele de restituit exprimate în</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 xml:space="preserve">moneda naţională. Decizia constituie titlu de creanţă şi cuprinde elementele  actului </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 xml:space="preserve">administrativ  fiscal prevăzute  de Legea </w:t>
      </w:r>
      <w:r w:rsidR="009D0BC3" w:rsidRPr="0061457D">
        <w:rPr>
          <w:rFonts w:asciiTheme="minorHAnsi" w:eastAsia="Trebuchet MS" w:hAnsiTheme="minorHAnsi" w:cstheme="minorHAnsi"/>
          <w:color w:val="002060"/>
          <w:spacing w:val="1"/>
          <w:sz w:val="24"/>
          <w:szCs w:val="24"/>
          <w:lang w:val="ro-RO"/>
        </w:rPr>
        <w:t>nr.</w:t>
      </w:r>
      <w:r w:rsidRPr="0061457D">
        <w:rPr>
          <w:rFonts w:asciiTheme="minorHAnsi" w:eastAsia="Trebuchet MS" w:hAnsiTheme="minorHAnsi" w:cstheme="minorHAnsi"/>
          <w:color w:val="002060"/>
          <w:spacing w:val="1"/>
          <w:sz w:val="24"/>
          <w:szCs w:val="24"/>
          <w:lang w:val="ro-RO"/>
        </w:rPr>
        <w:t xml:space="preserve"> 207/2015  privind </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Codul de procedură fiscală, cu modificările şi completările ulterioare. În titlul de creanţă se indică şi contul în care beneficiarul trebuie să efectueze plata.</w:t>
      </w:r>
    </w:p>
    <w:p w14:paraId="36B1C061" w14:textId="4984B1AC"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debitorului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3"/>
          <w:w w:val="103"/>
          <w:sz w:val="24"/>
          <w:szCs w:val="24"/>
          <w:lang w:val="ro-RO"/>
        </w:rPr>
        <w:t>z</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3"/>
          <w:w w:val="103"/>
          <w:sz w:val="24"/>
          <w:szCs w:val="24"/>
          <w:lang w:val="ro-RO"/>
        </w:rPr>
        <w:t xml:space="preserve">le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emiterii.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Împotriva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formul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contestaţie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 xml:space="preserve">depune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publică </w:t>
      </w:r>
      <w:r w:rsidRPr="00F70703">
        <w:rPr>
          <w:rFonts w:asciiTheme="minorHAnsi" w:eastAsia="Trebuchet MS" w:hAnsiTheme="minorHAnsi" w:cstheme="minorHAnsi"/>
          <w:color w:val="002060"/>
          <w:sz w:val="24"/>
          <w:szCs w:val="24"/>
          <w:lang w:val="ro-RO"/>
        </w:rPr>
        <w:t>emitentă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contestat/</w:t>
      </w:r>
      <w:r w:rsidRPr="00F70703">
        <w:rPr>
          <w:rFonts w:asciiTheme="minorHAnsi" w:eastAsia="Trebuchet MS" w:hAnsiTheme="minorHAnsi" w:cstheme="minorHAnsi"/>
          <w:color w:val="002060"/>
          <w:w w:val="103"/>
          <w:sz w:val="24"/>
          <w:szCs w:val="24"/>
          <w:lang w:val="ro-RO"/>
        </w:rPr>
        <w:t>AM.</w:t>
      </w:r>
    </w:p>
    <w:p w14:paraId="5C2E2360" w14:textId="77777777" w:rsidR="00A10484" w:rsidRPr="00F70703" w:rsidRDefault="00A10484" w:rsidP="007A5CCB">
      <w:pPr>
        <w:spacing w:before="60"/>
        <w:ind w:left="133" w:right="-2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Introducerea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contestaţiei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executarea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creanţă.</w:t>
      </w:r>
    </w:p>
    <w:p w14:paraId="7110076B" w14:textId="77777777" w:rsidR="00A10484" w:rsidRPr="00F70703" w:rsidRDefault="00A10484" w:rsidP="007A5CCB">
      <w:pPr>
        <w:spacing w:before="60"/>
        <w:ind w:left="133" w:right="24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(14) </w:t>
      </w:r>
      <w:r w:rsidRPr="00F70703">
        <w:rPr>
          <w:rFonts w:asciiTheme="minorHAnsi" w:eastAsia="Trebuchet MS" w:hAnsiTheme="minorHAnsi" w:cstheme="minorHAnsi"/>
          <w:color w:val="002060"/>
          <w:spacing w:val="-1"/>
          <w:sz w:val="24"/>
          <w:szCs w:val="24"/>
          <w:lang w:val="ro-RO"/>
        </w:rPr>
        <w:t>Debitoru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efectuări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stab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recuperar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0EF98325" w14:textId="288F4A33" w:rsidR="00A10484" w:rsidRPr="00F70703" w:rsidRDefault="00A10484" w:rsidP="007A5CCB">
      <w:pPr>
        <w:spacing w:before="60"/>
        <w:ind w:left="133" w:right="243"/>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(15) Titlul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executoriu</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împlinirea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termenului</w:t>
      </w:r>
      <w:r w:rsidR="00493067">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p>
    <w:p w14:paraId="1528CBE1"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Debitorul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datorează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obligaţiilor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dobând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calculează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rate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dato</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soldul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rămas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contravaloarea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le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zi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după </w:t>
      </w:r>
      <w:r w:rsidRPr="00F70703">
        <w:rPr>
          <w:rFonts w:asciiTheme="minorHAnsi" w:eastAsia="Trebuchet MS" w:hAnsiTheme="minorHAnsi" w:cstheme="minorHAnsi"/>
          <w:color w:val="002060"/>
          <w:spacing w:val="-1"/>
          <w:sz w:val="24"/>
          <w:szCs w:val="24"/>
          <w:lang w:val="ro-RO"/>
        </w:rPr>
        <w:t>expirare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prevederil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până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data </w:t>
      </w:r>
      <w:r w:rsidRPr="00F70703">
        <w:rPr>
          <w:rFonts w:asciiTheme="minorHAnsi" w:eastAsia="Trebuchet MS" w:hAnsiTheme="minorHAnsi" w:cstheme="minorHAnsi"/>
          <w:color w:val="002060"/>
          <w:sz w:val="24"/>
          <w:szCs w:val="24"/>
          <w:lang w:val="ro-RO"/>
        </w:rPr>
        <w:t>stingerii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59223B5F" w14:textId="4F3FF26F"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nerecuperării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expirarea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2"/>
          <w:sz w:val="24"/>
          <w:szCs w:val="24"/>
          <w:lang w:val="ro-RO"/>
        </w:rPr>
        <w:t>dec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ziei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prefinanţării,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comunic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titlu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executori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împreun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dovad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comunicări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acestui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organelor </w:t>
      </w:r>
      <w:r w:rsidRPr="00F70703">
        <w:rPr>
          <w:rFonts w:asciiTheme="minorHAnsi" w:eastAsia="Trebuchet MS" w:hAnsiTheme="minorHAnsi" w:cstheme="minorHAnsi"/>
          <w:color w:val="002060"/>
          <w:sz w:val="24"/>
          <w:szCs w:val="24"/>
          <w:lang w:val="ro-RO"/>
        </w:rPr>
        <w:t>fiscale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competent</w:t>
      </w:r>
      <w:r w:rsidRPr="00F70703">
        <w:rPr>
          <w:rFonts w:asciiTheme="minorHAnsi" w:eastAsia="Trebuchet MS" w:hAnsiTheme="minorHAnsi" w:cstheme="minorHAnsi"/>
          <w:color w:val="002060"/>
          <w:sz w:val="24"/>
          <w:szCs w:val="24"/>
          <w:lang w:val="ro-RO"/>
        </w:rPr>
        <w:t>e din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ubordine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Agenţiei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Na</w:t>
      </w:r>
      <w:r w:rsidRPr="00F70703">
        <w:rPr>
          <w:rFonts w:asciiTheme="minorHAnsi" w:eastAsia="Trebuchet MS" w:hAnsiTheme="minorHAnsi" w:cstheme="minorHAnsi"/>
          <w:color w:val="002060"/>
          <w:spacing w:val="-5"/>
          <w:sz w:val="24"/>
          <w:szCs w:val="24"/>
          <w:lang w:val="ro-RO"/>
        </w:rPr>
        <w:t>ţ</w:t>
      </w:r>
      <w:r w:rsidRPr="00F70703">
        <w:rPr>
          <w:rFonts w:asciiTheme="minorHAnsi" w:eastAsia="Trebuchet MS" w:hAnsiTheme="minorHAnsi" w:cstheme="minorHAnsi"/>
          <w:color w:val="002060"/>
          <w:sz w:val="24"/>
          <w:szCs w:val="24"/>
          <w:lang w:val="ro-RO"/>
        </w:rPr>
        <w:t>ionale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Administrar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4"/>
          <w:sz w:val="24"/>
          <w:szCs w:val="24"/>
          <w:lang w:val="ro-RO"/>
        </w:rPr>
        <w:t xml:space="preserve">vor </w:t>
      </w:r>
      <w:r w:rsidRPr="00F70703">
        <w:rPr>
          <w:rFonts w:asciiTheme="minorHAnsi" w:eastAsia="Trebuchet MS" w:hAnsiTheme="minorHAnsi" w:cstheme="minorHAnsi"/>
          <w:color w:val="002060"/>
          <w:spacing w:val="-1"/>
          <w:sz w:val="24"/>
          <w:szCs w:val="24"/>
          <w:lang w:val="ro-RO"/>
        </w:rPr>
        <w:t>proced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recuperarea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sumelor, conform</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00A513FA" w:rsidRPr="00F70703">
        <w:rPr>
          <w:rFonts w:asciiTheme="minorHAnsi" w:eastAsia="Trebuchet MS" w:hAnsiTheme="minorHAnsi" w:cstheme="minorHAnsi"/>
          <w:color w:val="002060"/>
          <w:sz w:val="24"/>
          <w:szCs w:val="24"/>
          <w:lang w:val="ro-RO"/>
        </w:rPr>
        <w:t xml:space="preserve"> nr.</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
          <w:sz w:val="24"/>
          <w:szCs w:val="24"/>
          <w:lang w:val="ro-RO"/>
        </w:rPr>
        <w:t>;</w:t>
      </w:r>
    </w:p>
    <w:p w14:paraId="79AC2E98" w14:textId="5E7A0220" w:rsidR="00493067" w:rsidRDefault="00A10484" w:rsidP="007A5CCB">
      <w:pPr>
        <w:spacing w:before="60"/>
        <w:ind w:left="133" w:right="242"/>
        <w:jc w:val="both"/>
        <w:rPr>
          <w:rFonts w:asciiTheme="minorHAnsi" w:eastAsia="Trebuchet MS" w:hAnsiTheme="minorHAnsi" w:cstheme="minorHAnsi"/>
          <w:color w:val="002060"/>
          <w:spacing w:val="4"/>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00CB3F68" w:rsidRPr="00CB3F68">
        <w:rPr>
          <w:rFonts w:asciiTheme="minorHAnsi" w:eastAsia="Trebuchet MS" w:hAnsiTheme="minorHAnsi" w:cstheme="minorHAnsi"/>
          <w:color w:val="002060"/>
          <w:spacing w:val="4"/>
          <w:sz w:val="24"/>
          <w:szCs w:val="24"/>
          <w:lang w:val="ro-RO"/>
        </w:rPr>
        <w:t xml:space="preserve">Recuperarea sumelor stabilite conform prevederilor alin. (10) prin executare silită, în temeiul titlului executoriu, se efectuează în conturile indicate de organele fiscale competente.  </w:t>
      </w:r>
      <w:r w:rsidR="00CB3F68" w:rsidRPr="00CB3F68">
        <w:rPr>
          <w:rFonts w:asciiTheme="minorHAnsi" w:eastAsia="Trebuchet MS" w:hAnsiTheme="minorHAnsi" w:cstheme="minorHAnsi"/>
          <w:color w:val="002060"/>
          <w:spacing w:val="4"/>
          <w:sz w:val="24"/>
          <w:szCs w:val="24"/>
          <w:lang w:val="ro-RO"/>
        </w:rPr>
        <w:lastRenderedPageBreak/>
        <w:t xml:space="preserve">Sumele recuperate prin executare silită, precum </w:t>
      </w:r>
      <w:proofErr w:type="spellStart"/>
      <w:r w:rsidR="00CB3F68" w:rsidRPr="00CB3F68">
        <w:rPr>
          <w:rFonts w:asciiTheme="minorHAnsi" w:eastAsia="Trebuchet MS" w:hAnsiTheme="minorHAnsi" w:cstheme="minorHAnsi"/>
          <w:color w:val="002060"/>
          <w:spacing w:val="4"/>
          <w:sz w:val="24"/>
          <w:szCs w:val="24"/>
          <w:lang w:val="ro-RO"/>
        </w:rPr>
        <w:t>şi</w:t>
      </w:r>
      <w:proofErr w:type="spellEnd"/>
      <w:r w:rsidR="00CB3F68" w:rsidRPr="00CB3F68">
        <w:rPr>
          <w:rFonts w:asciiTheme="minorHAnsi" w:eastAsia="Trebuchet MS" w:hAnsiTheme="minorHAnsi" w:cstheme="minorHAnsi"/>
          <w:color w:val="002060"/>
          <w:spacing w:val="4"/>
          <w:sz w:val="24"/>
          <w:szCs w:val="24"/>
          <w:lang w:val="ro-RO"/>
        </w:rPr>
        <w:t xml:space="preserve"> sumele stinse prin compensare se virează de îndată de către organele fiscale în conturile indicate în titlul de </w:t>
      </w:r>
      <w:proofErr w:type="spellStart"/>
      <w:r w:rsidR="00CB3F68" w:rsidRPr="00CB3F68">
        <w:rPr>
          <w:rFonts w:asciiTheme="minorHAnsi" w:eastAsia="Trebuchet MS" w:hAnsiTheme="minorHAnsi" w:cstheme="minorHAnsi"/>
          <w:color w:val="002060"/>
          <w:spacing w:val="4"/>
          <w:sz w:val="24"/>
          <w:szCs w:val="24"/>
          <w:lang w:val="ro-RO"/>
        </w:rPr>
        <w:t>creanţă</w:t>
      </w:r>
      <w:proofErr w:type="spellEnd"/>
      <w:r w:rsidR="00CB3F68" w:rsidRPr="00CB3F68">
        <w:rPr>
          <w:rFonts w:asciiTheme="minorHAnsi" w:eastAsia="Trebuchet MS" w:hAnsiTheme="minorHAnsi" w:cstheme="minorHAnsi"/>
          <w:color w:val="002060"/>
          <w:spacing w:val="4"/>
          <w:sz w:val="24"/>
          <w:szCs w:val="24"/>
          <w:lang w:val="ro-RO"/>
        </w:rPr>
        <w:t>.</w:t>
      </w:r>
    </w:p>
    <w:p w14:paraId="41D80605" w14:textId="3587BE63" w:rsidR="00A10484" w:rsidRPr="00F70703" w:rsidRDefault="00CB3F68" w:rsidP="007A5CCB">
      <w:pPr>
        <w:spacing w:before="60"/>
        <w:ind w:left="133" w:right="242"/>
        <w:jc w:val="both"/>
        <w:rPr>
          <w:rFonts w:asciiTheme="minorHAnsi" w:eastAsia="Trebuchet MS" w:hAnsiTheme="minorHAnsi" w:cstheme="minorHAnsi"/>
          <w:color w:val="002060"/>
          <w:sz w:val="24"/>
          <w:szCs w:val="24"/>
          <w:lang w:val="ro-RO"/>
        </w:rPr>
      </w:pPr>
      <w:r>
        <w:rPr>
          <w:rFonts w:asciiTheme="minorHAnsi" w:eastAsia="Trebuchet MS" w:hAnsiTheme="minorHAnsi" w:cstheme="minorHAnsi"/>
          <w:color w:val="002060"/>
          <w:spacing w:val="1"/>
          <w:sz w:val="24"/>
          <w:szCs w:val="24"/>
          <w:lang w:val="ro-RO"/>
        </w:rPr>
        <w:t xml:space="preserve">(19) </w:t>
      </w:r>
      <w:r w:rsidR="00A10484" w:rsidRPr="00F70703">
        <w:rPr>
          <w:rFonts w:asciiTheme="minorHAnsi" w:eastAsia="Trebuchet MS" w:hAnsiTheme="minorHAnsi" w:cstheme="minorHAnsi"/>
          <w:color w:val="002060"/>
          <w:spacing w:val="1"/>
          <w:sz w:val="24"/>
          <w:szCs w:val="24"/>
          <w:lang w:val="ro-RO"/>
        </w:rPr>
        <w:t>Î</w:t>
      </w:r>
      <w:r w:rsidR="00A10484" w:rsidRPr="00F70703">
        <w:rPr>
          <w:rFonts w:asciiTheme="minorHAnsi" w:eastAsia="Trebuchet MS" w:hAnsiTheme="minorHAnsi" w:cstheme="minorHAnsi"/>
          <w:color w:val="002060"/>
          <w:sz w:val="24"/>
          <w:szCs w:val="24"/>
          <w:lang w:val="ro-RO"/>
        </w:rPr>
        <w:t>n</w:t>
      </w:r>
      <w:r w:rsidR="00A10484" w:rsidRPr="00F70703">
        <w:rPr>
          <w:rFonts w:asciiTheme="minorHAnsi" w:eastAsia="Trebuchet MS" w:hAnsiTheme="minorHAnsi" w:cstheme="minorHAnsi"/>
          <w:color w:val="002060"/>
          <w:spacing w:val="-4"/>
          <w:sz w:val="24"/>
          <w:szCs w:val="24"/>
          <w:lang w:val="ro-RO"/>
        </w:rPr>
        <w:t xml:space="preserve"> </w:t>
      </w:r>
      <w:r w:rsidR="00A10484" w:rsidRPr="00F70703">
        <w:rPr>
          <w:rFonts w:asciiTheme="minorHAnsi" w:eastAsia="Trebuchet MS" w:hAnsiTheme="minorHAnsi" w:cstheme="minorHAnsi"/>
          <w:color w:val="002060"/>
          <w:sz w:val="24"/>
          <w:szCs w:val="24"/>
          <w:lang w:val="ro-RO"/>
        </w:rPr>
        <w:t>vederea</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pacing w:val="3"/>
          <w:sz w:val="24"/>
          <w:szCs w:val="24"/>
          <w:lang w:val="ro-RO"/>
        </w:rPr>
        <w:t>î</w:t>
      </w:r>
      <w:r w:rsidR="00A10484" w:rsidRPr="00F70703">
        <w:rPr>
          <w:rFonts w:asciiTheme="minorHAnsi" w:eastAsia="Trebuchet MS" w:hAnsiTheme="minorHAnsi" w:cstheme="minorHAnsi"/>
          <w:color w:val="002060"/>
          <w:spacing w:val="-3"/>
          <w:sz w:val="24"/>
          <w:szCs w:val="24"/>
          <w:lang w:val="ro-RO"/>
        </w:rPr>
        <w:t>n</w:t>
      </w:r>
      <w:r w:rsidR="00A10484" w:rsidRPr="00F70703">
        <w:rPr>
          <w:rFonts w:asciiTheme="minorHAnsi" w:eastAsia="Trebuchet MS" w:hAnsiTheme="minorHAnsi" w:cstheme="minorHAnsi"/>
          <w:color w:val="002060"/>
          <w:sz w:val="24"/>
          <w:szCs w:val="24"/>
          <w:lang w:val="ro-RO"/>
        </w:rPr>
        <w:t>casării</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z w:val="24"/>
          <w:szCs w:val="24"/>
          <w:lang w:val="ro-RO"/>
        </w:rPr>
        <w:t>de</w:t>
      </w:r>
      <w:r w:rsidR="00A10484" w:rsidRPr="00F70703">
        <w:rPr>
          <w:rFonts w:asciiTheme="minorHAnsi" w:eastAsia="Trebuchet MS" w:hAnsiTheme="minorHAnsi" w:cstheme="minorHAnsi"/>
          <w:color w:val="002060"/>
          <w:spacing w:val="-1"/>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l</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debito</w:t>
      </w:r>
      <w:r w:rsidR="00A10484" w:rsidRPr="00F70703">
        <w:rPr>
          <w:rFonts w:asciiTheme="minorHAnsi" w:eastAsia="Trebuchet MS" w:hAnsiTheme="minorHAnsi" w:cstheme="minorHAnsi"/>
          <w:color w:val="002060"/>
          <w:sz w:val="24"/>
          <w:szCs w:val="24"/>
          <w:lang w:val="ro-RO"/>
        </w:rPr>
        <w:t>r</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z w:val="24"/>
          <w:szCs w:val="24"/>
          <w:lang w:val="ro-RO"/>
        </w:rPr>
        <w:t>dobânzii</w:t>
      </w:r>
      <w:r w:rsidR="00A10484" w:rsidRPr="00F70703">
        <w:rPr>
          <w:rFonts w:asciiTheme="minorHAnsi" w:eastAsia="Trebuchet MS" w:hAnsiTheme="minorHAnsi" w:cstheme="minorHAnsi"/>
          <w:color w:val="002060"/>
          <w:spacing w:val="13"/>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prevăzut</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17"/>
          <w:sz w:val="24"/>
          <w:szCs w:val="24"/>
          <w:lang w:val="ro-RO"/>
        </w:rPr>
        <w:t xml:space="preserve"> </w:t>
      </w:r>
      <w:r w:rsidR="00A10484" w:rsidRPr="00F70703">
        <w:rPr>
          <w:rFonts w:asciiTheme="minorHAnsi" w:eastAsia="Trebuchet MS" w:hAnsiTheme="minorHAnsi" w:cstheme="minorHAnsi"/>
          <w:color w:val="002060"/>
          <w:sz w:val="24"/>
          <w:szCs w:val="24"/>
          <w:lang w:val="ro-RO"/>
        </w:rPr>
        <w:t>la</w:t>
      </w:r>
      <w:r w:rsidR="00A10484" w:rsidRPr="00F70703">
        <w:rPr>
          <w:rFonts w:asciiTheme="minorHAnsi" w:eastAsia="Trebuchet MS" w:hAnsiTheme="minorHAnsi" w:cstheme="minorHAnsi"/>
          <w:color w:val="002060"/>
          <w:spacing w:val="-2"/>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alin</w:t>
      </w:r>
      <w:r w:rsidR="00A10484" w:rsidRPr="00F70703">
        <w:rPr>
          <w:rFonts w:asciiTheme="minorHAnsi" w:eastAsia="Trebuchet MS" w:hAnsiTheme="minorHAnsi" w:cstheme="minorHAnsi"/>
          <w:color w:val="002060"/>
          <w:sz w:val="24"/>
          <w:szCs w:val="24"/>
          <w:lang w:val="ro-RO"/>
        </w:rPr>
        <w:t>.</w:t>
      </w:r>
      <w:r w:rsidR="00A10484" w:rsidRPr="00F70703">
        <w:rPr>
          <w:rFonts w:asciiTheme="minorHAnsi" w:eastAsia="Trebuchet MS" w:hAnsiTheme="minorHAnsi" w:cstheme="minorHAnsi"/>
          <w:color w:val="002060"/>
          <w:spacing w:val="4"/>
          <w:sz w:val="24"/>
          <w:szCs w:val="24"/>
          <w:lang w:val="ro-RO"/>
        </w:rPr>
        <w:t xml:space="preserve"> </w:t>
      </w:r>
      <w:r w:rsidR="00A10484" w:rsidRPr="00F70703">
        <w:rPr>
          <w:rFonts w:asciiTheme="minorHAnsi" w:eastAsia="Trebuchet MS" w:hAnsiTheme="minorHAnsi" w:cstheme="minorHAnsi"/>
          <w:color w:val="002060"/>
          <w:sz w:val="24"/>
          <w:szCs w:val="24"/>
          <w:lang w:val="ro-RO"/>
        </w:rPr>
        <w:t>(16),</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AM</w:t>
      </w:r>
      <w:r w:rsidR="00A10484" w:rsidRPr="00F70703">
        <w:rPr>
          <w:rFonts w:asciiTheme="minorHAnsi" w:eastAsia="Trebuchet MS" w:hAnsiTheme="minorHAnsi" w:cstheme="minorHAnsi"/>
          <w:color w:val="002060"/>
          <w:spacing w:val="1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v</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w w:val="103"/>
          <w:sz w:val="24"/>
          <w:szCs w:val="24"/>
          <w:lang w:val="ro-RO"/>
        </w:rPr>
        <w:t xml:space="preserve">calcula </w:t>
      </w:r>
      <w:r w:rsidR="00A10484" w:rsidRPr="00F70703">
        <w:rPr>
          <w:rFonts w:asciiTheme="minorHAnsi" w:eastAsia="Trebuchet MS" w:hAnsiTheme="minorHAnsi" w:cstheme="minorHAnsi"/>
          <w:color w:val="002060"/>
          <w:sz w:val="24"/>
          <w:szCs w:val="24"/>
          <w:lang w:val="ro-RO"/>
        </w:rPr>
        <w:t>cuantumul</w:t>
      </w:r>
      <w:r w:rsidR="00A10484" w:rsidRPr="00F70703">
        <w:rPr>
          <w:rFonts w:asciiTheme="minorHAnsi" w:eastAsia="Trebuchet MS" w:hAnsiTheme="minorHAnsi" w:cstheme="minorHAnsi"/>
          <w:color w:val="002060"/>
          <w:spacing w:val="60"/>
          <w:sz w:val="24"/>
          <w:szCs w:val="24"/>
          <w:lang w:val="ro-RO"/>
        </w:rPr>
        <w:t xml:space="preserve"> </w:t>
      </w:r>
      <w:r w:rsidR="00A10484" w:rsidRPr="00F70703">
        <w:rPr>
          <w:rFonts w:asciiTheme="minorHAnsi" w:eastAsia="Trebuchet MS" w:hAnsiTheme="minorHAnsi" w:cstheme="minorHAnsi"/>
          <w:color w:val="002060"/>
          <w:sz w:val="24"/>
          <w:szCs w:val="24"/>
          <w:lang w:val="ro-RO"/>
        </w:rPr>
        <w:t>acesteia</w:t>
      </w:r>
      <w:r w:rsidR="00A10484" w:rsidRPr="00F70703">
        <w:rPr>
          <w:rFonts w:asciiTheme="minorHAnsi" w:eastAsia="Trebuchet MS" w:hAnsiTheme="minorHAnsi" w:cstheme="minorHAnsi"/>
          <w:color w:val="002060"/>
          <w:spacing w:val="54"/>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ş</w:t>
      </w:r>
      <w:r w:rsidR="00A10484" w:rsidRPr="00F70703">
        <w:rPr>
          <w:rFonts w:asciiTheme="minorHAnsi" w:eastAsia="Trebuchet MS" w:hAnsiTheme="minorHAnsi" w:cstheme="minorHAnsi"/>
          <w:color w:val="002060"/>
          <w:sz w:val="24"/>
          <w:szCs w:val="24"/>
          <w:lang w:val="ro-RO"/>
        </w:rPr>
        <w:t>i</w:t>
      </w:r>
      <w:r w:rsidR="00A10484" w:rsidRPr="00F70703">
        <w:rPr>
          <w:rFonts w:asciiTheme="minorHAnsi" w:eastAsia="Trebuchet MS" w:hAnsiTheme="minorHAnsi" w:cstheme="minorHAnsi"/>
          <w:color w:val="002060"/>
          <w:spacing w:val="36"/>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v</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37"/>
          <w:sz w:val="24"/>
          <w:szCs w:val="24"/>
          <w:lang w:val="ro-RO"/>
        </w:rPr>
        <w:t xml:space="preserve"> </w:t>
      </w:r>
      <w:r w:rsidR="00A10484" w:rsidRPr="00F70703">
        <w:rPr>
          <w:rFonts w:asciiTheme="minorHAnsi" w:eastAsia="Trebuchet MS" w:hAnsiTheme="minorHAnsi" w:cstheme="minorHAnsi"/>
          <w:color w:val="002060"/>
          <w:sz w:val="24"/>
          <w:szCs w:val="24"/>
          <w:lang w:val="ro-RO"/>
        </w:rPr>
        <w:t>emite</w:t>
      </w:r>
      <w:r w:rsidR="00A10484" w:rsidRPr="00F70703">
        <w:rPr>
          <w:rFonts w:asciiTheme="minorHAnsi" w:eastAsia="Trebuchet MS" w:hAnsiTheme="minorHAnsi" w:cstheme="minorHAnsi"/>
          <w:color w:val="002060"/>
          <w:spacing w:val="47"/>
          <w:sz w:val="24"/>
          <w:szCs w:val="24"/>
          <w:lang w:val="ro-RO"/>
        </w:rPr>
        <w:t xml:space="preserve"> </w:t>
      </w:r>
      <w:r w:rsidR="00A10484" w:rsidRPr="00F70703">
        <w:rPr>
          <w:rFonts w:asciiTheme="minorHAnsi" w:eastAsia="Trebuchet MS" w:hAnsiTheme="minorHAnsi" w:cstheme="minorHAnsi"/>
          <w:color w:val="002060"/>
          <w:sz w:val="24"/>
          <w:szCs w:val="24"/>
          <w:lang w:val="ro-RO"/>
        </w:rPr>
        <w:t>decizia</w:t>
      </w:r>
      <w:r w:rsidR="00A10484" w:rsidRPr="00F70703">
        <w:rPr>
          <w:rFonts w:asciiTheme="minorHAnsi" w:eastAsia="Trebuchet MS" w:hAnsiTheme="minorHAnsi" w:cstheme="minorHAnsi"/>
          <w:color w:val="002060"/>
          <w:spacing w:val="50"/>
          <w:sz w:val="24"/>
          <w:szCs w:val="24"/>
          <w:lang w:val="ro-RO"/>
        </w:rPr>
        <w:t xml:space="preserve"> </w:t>
      </w:r>
      <w:r w:rsidR="00A10484" w:rsidRPr="00F70703">
        <w:rPr>
          <w:rFonts w:asciiTheme="minorHAnsi" w:eastAsia="Trebuchet MS" w:hAnsiTheme="minorHAnsi" w:cstheme="minorHAnsi"/>
          <w:color w:val="002060"/>
          <w:sz w:val="24"/>
          <w:szCs w:val="24"/>
          <w:lang w:val="ro-RO"/>
        </w:rPr>
        <w:t>de</w:t>
      </w:r>
      <w:r w:rsidR="00A10484" w:rsidRPr="00F70703">
        <w:rPr>
          <w:rFonts w:asciiTheme="minorHAnsi" w:eastAsia="Trebuchet MS" w:hAnsiTheme="minorHAnsi" w:cstheme="minorHAnsi"/>
          <w:color w:val="002060"/>
          <w:spacing w:val="40"/>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stab</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pacing w:val="-4"/>
          <w:sz w:val="24"/>
          <w:szCs w:val="24"/>
          <w:lang w:val="ro-RO"/>
        </w:rPr>
        <w:t>l</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pacing w:val="-1"/>
          <w:sz w:val="24"/>
          <w:szCs w:val="24"/>
          <w:lang w:val="ro-RO"/>
        </w:rPr>
        <w:t>r</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52"/>
          <w:sz w:val="24"/>
          <w:szCs w:val="24"/>
          <w:lang w:val="ro-RO"/>
        </w:rPr>
        <w:t xml:space="preserve"> </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35"/>
          <w:sz w:val="24"/>
          <w:szCs w:val="24"/>
          <w:lang w:val="ro-RO"/>
        </w:rPr>
        <w:t xml:space="preserve"> </w:t>
      </w:r>
      <w:r w:rsidR="00A10484" w:rsidRPr="00F70703">
        <w:rPr>
          <w:rFonts w:asciiTheme="minorHAnsi" w:eastAsia="Trebuchet MS" w:hAnsiTheme="minorHAnsi" w:cstheme="minorHAnsi"/>
          <w:color w:val="002060"/>
          <w:sz w:val="24"/>
          <w:szCs w:val="24"/>
          <w:lang w:val="ro-RO"/>
        </w:rPr>
        <w:t>dobânzii,</w:t>
      </w:r>
      <w:r w:rsidR="00A10484" w:rsidRPr="00F70703">
        <w:rPr>
          <w:rFonts w:asciiTheme="minorHAnsi" w:eastAsia="Trebuchet MS" w:hAnsiTheme="minorHAnsi" w:cstheme="minorHAnsi"/>
          <w:color w:val="002060"/>
          <w:spacing w:val="56"/>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car</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42"/>
          <w:sz w:val="24"/>
          <w:szCs w:val="24"/>
          <w:lang w:val="ro-RO"/>
        </w:rPr>
        <w:t xml:space="preserve"> </w:t>
      </w:r>
      <w:r w:rsidR="00A10484" w:rsidRPr="00F70703">
        <w:rPr>
          <w:rFonts w:asciiTheme="minorHAnsi" w:eastAsia="Trebuchet MS" w:hAnsiTheme="minorHAnsi" w:cstheme="minorHAnsi"/>
          <w:color w:val="002060"/>
          <w:sz w:val="24"/>
          <w:szCs w:val="24"/>
          <w:lang w:val="ro-RO"/>
        </w:rPr>
        <w:t>constituie</w:t>
      </w:r>
      <w:r w:rsidR="00A10484" w:rsidRPr="00F70703">
        <w:rPr>
          <w:rFonts w:asciiTheme="minorHAnsi" w:eastAsia="Trebuchet MS" w:hAnsiTheme="minorHAnsi" w:cstheme="minorHAnsi"/>
          <w:color w:val="002060"/>
          <w:spacing w:val="58"/>
          <w:sz w:val="24"/>
          <w:szCs w:val="24"/>
          <w:lang w:val="ro-RO"/>
        </w:rPr>
        <w:t xml:space="preserve"> </w:t>
      </w:r>
      <w:r w:rsidR="00A10484" w:rsidRPr="00F70703">
        <w:rPr>
          <w:rFonts w:asciiTheme="minorHAnsi" w:eastAsia="Trebuchet MS" w:hAnsiTheme="minorHAnsi" w:cstheme="minorHAnsi"/>
          <w:color w:val="002060"/>
          <w:sz w:val="24"/>
          <w:szCs w:val="24"/>
          <w:lang w:val="ro-RO"/>
        </w:rPr>
        <w:t>titlu</w:t>
      </w:r>
      <w:r w:rsidR="00A10484" w:rsidRPr="00F70703">
        <w:rPr>
          <w:rFonts w:asciiTheme="minorHAnsi" w:eastAsia="Trebuchet MS" w:hAnsiTheme="minorHAnsi" w:cstheme="minorHAnsi"/>
          <w:color w:val="002060"/>
          <w:spacing w:val="43"/>
          <w:sz w:val="24"/>
          <w:szCs w:val="24"/>
          <w:lang w:val="ro-RO"/>
        </w:rPr>
        <w:t xml:space="preserve"> </w:t>
      </w:r>
      <w:r w:rsidR="00A10484" w:rsidRPr="00F70703">
        <w:rPr>
          <w:rFonts w:asciiTheme="minorHAnsi" w:eastAsia="Trebuchet MS" w:hAnsiTheme="minorHAnsi" w:cstheme="minorHAnsi"/>
          <w:color w:val="002060"/>
          <w:w w:val="103"/>
          <w:sz w:val="24"/>
          <w:szCs w:val="24"/>
          <w:lang w:val="ro-RO"/>
        </w:rPr>
        <w:t xml:space="preserve">de </w:t>
      </w:r>
      <w:r w:rsidR="00A10484" w:rsidRPr="00F70703">
        <w:rPr>
          <w:rFonts w:asciiTheme="minorHAnsi" w:eastAsia="Trebuchet MS" w:hAnsiTheme="minorHAnsi" w:cstheme="minorHAnsi"/>
          <w:color w:val="002060"/>
          <w:spacing w:val="-1"/>
          <w:sz w:val="24"/>
          <w:szCs w:val="24"/>
          <w:lang w:val="ro-RO"/>
        </w:rPr>
        <w:t>creanţ</w:t>
      </w:r>
      <w:r w:rsidR="00A10484" w:rsidRPr="00F70703">
        <w:rPr>
          <w:rFonts w:asciiTheme="minorHAnsi" w:eastAsia="Trebuchet MS" w:hAnsiTheme="minorHAnsi" w:cstheme="minorHAnsi"/>
          <w:color w:val="002060"/>
          <w:sz w:val="24"/>
          <w:szCs w:val="24"/>
          <w:lang w:val="ro-RO"/>
        </w:rPr>
        <w:t>ă</w:t>
      </w:r>
      <w:r w:rsidR="00A10484" w:rsidRPr="00F70703">
        <w:rPr>
          <w:rFonts w:asciiTheme="minorHAnsi" w:eastAsia="Trebuchet MS" w:hAnsiTheme="minorHAnsi" w:cstheme="minorHAnsi"/>
          <w:color w:val="002060"/>
          <w:spacing w:val="15"/>
          <w:sz w:val="24"/>
          <w:szCs w:val="24"/>
          <w:lang w:val="ro-RO"/>
        </w:rPr>
        <w:t xml:space="preserve"> </w:t>
      </w:r>
      <w:r w:rsidR="00A10484" w:rsidRPr="00F70703">
        <w:rPr>
          <w:rFonts w:asciiTheme="minorHAnsi" w:eastAsia="Trebuchet MS" w:hAnsiTheme="minorHAnsi" w:cstheme="minorHAnsi"/>
          <w:color w:val="002060"/>
          <w:sz w:val="24"/>
          <w:szCs w:val="24"/>
          <w:lang w:val="ro-RO"/>
        </w:rPr>
        <w:t>şi se</w:t>
      </w:r>
      <w:r w:rsidR="00A10484" w:rsidRPr="00F70703">
        <w:rPr>
          <w:rFonts w:asciiTheme="minorHAnsi" w:eastAsia="Trebuchet MS" w:hAnsiTheme="minorHAnsi" w:cstheme="minorHAnsi"/>
          <w:color w:val="002060"/>
          <w:spacing w:val="2"/>
          <w:sz w:val="24"/>
          <w:szCs w:val="24"/>
          <w:lang w:val="ro-RO"/>
        </w:rPr>
        <w:t xml:space="preserve"> </w:t>
      </w:r>
      <w:r w:rsidR="00A10484" w:rsidRPr="00F70703">
        <w:rPr>
          <w:rFonts w:asciiTheme="minorHAnsi" w:eastAsia="Trebuchet MS" w:hAnsiTheme="minorHAnsi" w:cstheme="minorHAnsi"/>
          <w:color w:val="002060"/>
          <w:sz w:val="24"/>
          <w:szCs w:val="24"/>
          <w:lang w:val="ro-RO"/>
        </w:rPr>
        <w:t>comunică</w:t>
      </w:r>
      <w:r w:rsidR="00A10484" w:rsidRPr="00F70703">
        <w:rPr>
          <w:rFonts w:asciiTheme="minorHAnsi" w:eastAsia="Trebuchet MS" w:hAnsiTheme="minorHAnsi" w:cstheme="minorHAnsi"/>
          <w:color w:val="002060"/>
          <w:spacing w:val="21"/>
          <w:sz w:val="24"/>
          <w:szCs w:val="24"/>
          <w:lang w:val="ro-RO"/>
        </w:rPr>
        <w:t xml:space="preserve"> </w:t>
      </w:r>
      <w:r w:rsidR="00A10484" w:rsidRPr="00F70703">
        <w:rPr>
          <w:rFonts w:asciiTheme="minorHAnsi" w:eastAsia="Trebuchet MS" w:hAnsiTheme="minorHAnsi" w:cstheme="minorHAnsi"/>
          <w:color w:val="002060"/>
          <w:sz w:val="24"/>
          <w:szCs w:val="24"/>
          <w:lang w:val="ro-RO"/>
        </w:rPr>
        <w:t>debitorului.</w:t>
      </w:r>
      <w:r w:rsidR="00A10484" w:rsidRPr="00F70703">
        <w:rPr>
          <w:rFonts w:asciiTheme="minorHAnsi" w:eastAsia="Trebuchet MS" w:hAnsiTheme="minorHAnsi" w:cstheme="minorHAnsi"/>
          <w:color w:val="002060"/>
          <w:spacing w:val="28"/>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D</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z w:val="24"/>
          <w:szCs w:val="24"/>
          <w:lang w:val="ro-RO"/>
        </w:rPr>
        <w:t>spoziţiile</w:t>
      </w:r>
      <w:r w:rsidR="00A10484" w:rsidRPr="00F70703">
        <w:rPr>
          <w:rFonts w:asciiTheme="minorHAnsi" w:eastAsia="Trebuchet MS" w:hAnsiTheme="minorHAnsi" w:cstheme="minorHAnsi"/>
          <w:color w:val="002060"/>
          <w:spacing w:val="25"/>
          <w:sz w:val="24"/>
          <w:szCs w:val="24"/>
          <w:lang w:val="ro-RO"/>
        </w:rPr>
        <w:t xml:space="preserve"> </w:t>
      </w:r>
      <w:r w:rsidR="00A10484" w:rsidRPr="00F70703">
        <w:rPr>
          <w:rFonts w:asciiTheme="minorHAnsi" w:eastAsia="Trebuchet MS" w:hAnsiTheme="minorHAnsi" w:cstheme="minorHAnsi"/>
          <w:color w:val="002060"/>
          <w:sz w:val="24"/>
          <w:szCs w:val="24"/>
          <w:lang w:val="ro-RO"/>
        </w:rPr>
        <w:t>alin.</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w:t>
      </w:r>
      <w:r w:rsidR="00A10484" w:rsidRPr="00F70703">
        <w:rPr>
          <w:rFonts w:asciiTheme="minorHAnsi" w:eastAsia="Trebuchet MS" w:hAnsiTheme="minorHAnsi" w:cstheme="minorHAnsi"/>
          <w:color w:val="002060"/>
          <w:spacing w:val="-1"/>
          <w:sz w:val="24"/>
          <w:szCs w:val="24"/>
          <w:lang w:val="ro-RO"/>
        </w:rPr>
        <w:t>17</w:t>
      </w:r>
      <w:r w:rsidR="00A10484" w:rsidRPr="00F70703">
        <w:rPr>
          <w:rFonts w:asciiTheme="minorHAnsi" w:eastAsia="Trebuchet MS" w:hAnsiTheme="minorHAnsi" w:cstheme="minorHAnsi"/>
          <w:color w:val="002060"/>
          <w:sz w:val="24"/>
          <w:szCs w:val="24"/>
          <w:lang w:val="ro-RO"/>
        </w:rPr>
        <w:t>)</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z w:val="24"/>
          <w:szCs w:val="24"/>
          <w:lang w:val="ro-RO"/>
        </w:rPr>
        <w:t>s</w:t>
      </w:r>
      <w:r w:rsidR="00A10484" w:rsidRPr="00F70703">
        <w:rPr>
          <w:rFonts w:asciiTheme="minorHAnsi" w:eastAsia="Trebuchet MS" w:hAnsiTheme="minorHAnsi" w:cstheme="minorHAnsi"/>
          <w:color w:val="002060"/>
          <w:spacing w:val="-1"/>
          <w:sz w:val="24"/>
          <w:szCs w:val="24"/>
          <w:lang w:val="ro-RO"/>
        </w:rPr>
        <w:t>un</w:t>
      </w:r>
      <w:r w:rsidR="00A10484" w:rsidRPr="00F70703">
        <w:rPr>
          <w:rFonts w:asciiTheme="minorHAnsi" w:eastAsia="Trebuchet MS" w:hAnsiTheme="minorHAnsi" w:cstheme="minorHAnsi"/>
          <w:color w:val="002060"/>
          <w:sz w:val="24"/>
          <w:szCs w:val="24"/>
          <w:lang w:val="ro-RO"/>
        </w:rPr>
        <w:t>t</w:t>
      </w:r>
      <w:r w:rsidR="00A10484" w:rsidRPr="00F70703">
        <w:rPr>
          <w:rFonts w:asciiTheme="minorHAnsi" w:eastAsia="Trebuchet MS" w:hAnsiTheme="minorHAnsi" w:cstheme="minorHAnsi"/>
          <w:color w:val="002060"/>
          <w:spacing w:val="6"/>
          <w:sz w:val="24"/>
          <w:szCs w:val="24"/>
          <w:lang w:val="ro-RO"/>
        </w:rPr>
        <w:t xml:space="preserve"> </w:t>
      </w:r>
      <w:r w:rsidR="00A10484" w:rsidRPr="00F70703">
        <w:rPr>
          <w:rFonts w:asciiTheme="minorHAnsi" w:eastAsia="Trebuchet MS" w:hAnsiTheme="minorHAnsi" w:cstheme="minorHAnsi"/>
          <w:color w:val="002060"/>
          <w:sz w:val="24"/>
          <w:szCs w:val="24"/>
          <w:lang w:val="ro-RO"/>
        </w:rPr>
        <w:t>aplicabile</w:t>
      </w:r>
      <w:r w:rsidR="00A10484" w:rsidRPr="00F70703">
        <w:rPr>
          <w:rFonts w:asciiTheme="minorHAnsi" w:eastAsia="Trebuchet MS" w:hAnsiTheme="minorHAnsi" w:cstheme="minorHAnsi"/>
          <w:color w:val="002060"/>
          <w:spacing w:val="20"/>
          <w:sz w:val="24"/>
          <w:szCs w:val="24"/>
          <w:lang w:val="ro-RO"/>
        </w:rPr>
        <w:t xml:space="preserve"> </w:t>
      </w:r>
      <w:r w:rsidR="00A10484" w:rsidRPr="00F70703">
        <w:rPr>
          <w:rFonts w:asciiTheme="minorHAnsi" w:eastAsia="Trebuchet MS" w:hAnsiTheme="minorHAnsi" w:cstheme="minorHAnsi"/>
          <w:color w:val="002060"/>
          <w:sz w:val="24"/>
          <w:szCs w:val="24"/>
          <w:lang w:val="ro-RO"/>
        </w:rPr>
        <w:t>în</w:t>
      </w:r>
      <w:r w:rsidR="00A10484" w:rsidRPr="00F70703">
        <w:rPr>
          <w:rFonts w:asciiTheme="minorHAnsi" w:eastAsia="Trebuchet MS" w:hAnsiTheme="minorHAnsi" w:cstheme="minorHAnsi"/>
          <w:color w:val="002060"/>
          <w:spacing w:val="1"/>
          <w:sz w:val="24"/>
          <w:szCs w:val="24"/>
          <w:lang w:val="ro-RO"/>
        </w:rPr>
        <w:t xml:space="preserve"> </w:t>
      </w:r>
      <w:r w:rsidR="00A10484" w:rsidRPr="00F70703">
        <w:rPr>
          <w:rFonts w:asciiTheme="minorHAnsi" w:eastAsia="Trebuchet MS" w:hAnsiTheme="minorHAnsi" w:cstheme="minorHAnsi"/>
          <w:color w:val="002060"/>
          <w:spacing w:val="-2"/>
          <w:w w:val="103"/>
          <w:sz w:val="24"/>
          <w:szCs w:val="24"/>
          <w:lang w:val="ro-RO"/>
        </w:rPr>
        <w:t xml:space="preserve">mod </w:t>
      </w:r>
      <w:r w:rsidR="00A10484" w:rsidRPr="00F70703">
        <w:rPr>
          <w:rFonts w:asciiTheme="minorHAnsi" w:eastAsia="Trebuchet MS" w:hAnsiTheme="minorHAnsi" w:cstheme="minorHAnsi"/>
          <w:color w:val="002060"/>
          <w:spacing w:val="-1"/>
          <w:w w:val="103"/>
          <w:sz w:val="24"/>
          <w:szCs w:val="24"/>
          <w:lang w:val="ro-RO"/>
        </w:rPr>
        <w:t>corespunzător.</w:t>
      </w:r>
    </w:p>
    <w:p w14:paraId="176BC51C" w14:textId="4348DD04" w:rsidR="00A10484" w:rsidRPr="00F70703" w:rsidRDefault="00A10484" w:rsidP="007A5CCB">
      <w:pPr>
        <w:spacing w:before="60"/>
        <w:ind w:left="133" w:right="23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CB3F68">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politică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monetar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Băncii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Naţional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României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vigoare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deciziei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prefinanţării.</w:t>
      </w:r>
    </w:p>
    <w:p w14:paraId="1C758E1A" w14:textId="6E2994E9"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dobânzi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obligaţiilor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w:t>
      </w:r>
      <w:r w:rsidRPr="00F70703">
        <w:rPr>
          <w:rFonts w:asciiTheme="minorHAnsi" w:eastAsia="Trebuchet MS" w:hAnsiTheme="minorHAnsi" w:cstheme="minorHAnsi"/>
          <w:color w:val="002060"/>
          <w:spacing w:val="-1"/>
          <w:w w:val="103"/>
          <w:sz w:val="24"/>
          <w:szCs w:val="24"/>
          <w:lang w:val="ro-RO"/>
        </w:rPr>
        <w:t>18).</w:t>
      </w:r>
    </w:p>
    <w:p w14:paraId="64D9477F" w14:textId="32D0884F" w:rsidR="00A10484" w:rsidRPr="00F70703" w:rsidRDefault="00A10484" w:rsidP="007A5CCB">
      <w:pPr>
        <w:spacing w:before="60"/>
        <w:ind w:left="133" w:right="24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 Se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aplică</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mod </w:t>
      </w:r>
      <w:r w:rsidRPr="00F70703">
        <w:rPr>
          <w:rFonts w:asciiTheme="minorHAnsi" w:eastAsia="Trebuchet MS" w:hAnsiTheme="minorHAnsi" w:cstheme="minorHAnsi"/>
          <w:color w:val="002060"/>
          <w:spacing w:val="-1"/>
          <w:w w:val="103"/>
          <w:sz w:val="24"/>
          <w:szCs w:val="24"/>
          <w:lang w:val="ro-RO"/>
        </w:rPr>
        <w:t>corespun</w:t>
      </w:r>
      <w:r w:rsidRPr="00F70703">
        <w:rPr>
          <w:rFonts w:asciiTheme="minorHAnsi" w:eastAsia="Trebuchet MS" w:hAnsiTheme="minorHAnsi" w:cstheme="minorHAnsi"/>
          <w:color w:val="002060"/>
          <w:w w:val="103"/>
          <w:sz w:val="24"/>
          <w:szCs w:val="24"/>
          <w:lang w:val="ro-RO"/>
        </w:rPr>
        <w:t>z</w:t>
      </w:r>
      <w:r w:rsidRPr="00F70703">
        <w:rPr>
          <w:rFonts w:asciiTheme="minorHAnsi" w:eastAsia="Trebuchet MS" w:hAnsiTheme="minorHAnsi" w:cstheme="minorHAnsi"/>
          <w:color w:val="002060"/>
          <w:spacing w:val="-1"/>
          <w:w w:val="103"/>
          <w:sz w:val="24"/>
          <w:szCs w:val="24"/>
          <w:lang w:val="ro-RO"/>
        </w:rPr>
        <w:t>ător</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1"/>
          <w:sz w:val="24"/>
          <w:szCs w:val="24"/>
          <w:lang w:val="ro-RO"/>
        </w:rPr>
        <w:t>dispoz</w:t>
      </w:r>
      <w:r w:rsidRPr="00F70703">
        <w:rPr>
          <w:rFonts w:asciiTheme="minorHAnsi" w:eastAsia="Trebuchet MS" w:hAnsiTheme="minorHAnsi" w:cstheme="minorHAnsi"/>
          <w:color w:val="002060"/>
          <w:spacing w:val="1"/>
          <w:sz w:val="24"/>
          <w:szCs w:val="24"/>
          <w:lang w:val="ro-RO"/>
        </w:rPr>
        <w:t>ițiil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pacing w:val="-1"/>
          <w:sz w:val="24"/>
          <w:szCs w:val="24"/>
          <w:lang w:val="ro-RO"/>
        </w:rPr>
        <w:t>egi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6"/>
          <w:sz w:val="24"/>
          <w:szCs w:val="24"/>
          <w:lang w:val="ro-RO"/>
        </w:rPr>
        <w:t xml:space="preserve"> </w:t>
      </w:r>
      <w:r w:rsidR="00022E18" w:rsidRPr="00F70703">
        <w:rPr>
          <w:rFonts w:asciiTheme="minorHAnsi" w:eastAsia="Trebuchet MS" w:hAnsiTheme="minorHAnsi" w:cstheme="minorHAnsi"/>
          <w:color w:val="002060"/>
          <w:spacing w:val="46"/>
          <w:sz w:val="24"/>
          <w:szCs w:val="24"/>
          <w:lang w:val="ro-RO"/>
        </w:rPr>
        <w:t xml:space="preserve">nr. </w:t>
      </w:r>
      <w:r w:rsidRPr="00F70703">
        <w:rPr>
          <w:rFonts w:asciiTheme="minorHAnsi" w:eastAsia="Trebuchet MS" w:hAnsiTheme="minorHAnsi" w:cstheme="minorHAnsi"/>
          <w:color w:val="002060"/>
          <w:sz w:val="24"/>
          <w:szCs w:val="24"/>
          <w:lang w:val="ro-RO"/>
        </w:rPr>
        <w:t>207/2015,</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modifi</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complet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 xml:space="preserve">, acolo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und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5"/>
          <w:sz w:val="24"/>
          <w:szCs w:val="24"/>
          <w:lang w:val="ro-RO"/>
        </w:rPr>
        <w:t xml:space="preserve"> </w:t>
      </w:r>
      <w:r w:rsidR="00846491" w:rsidRPr="00F70703">
        <w:rPr>
          <w:rFonts w:asciiTheme="minorHAnsi" w:eastAsia="Trebuchet MS" w:hAnsiTheme="minorHAnsi" w:cstheme="minorHAnsi"/>
          <w:color w:val="002060"/>
          <w:spacing w:val="5"/>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dispun</w:t>
      </w:r>
      <w:r w:rsidRPr="00F70703">
        <w:rPr>
          <w:rFonts w:asciiTheme="minorHAnsi" w:eastAsia="Trebuchet MS" w:hAnsiTheme="minorHAnsi" w:cstheme="minorHAnsi"/>
          <w:color w:val="002060"/>
          <w:sz w:val="24"/>
          <w:szCs w:val="24"/>
          <w:lang w:val="ro-RO"/>
        </w:rPr>
        <w:t>e.</w:t>
      </w:r>
    </w:p>
    <w:p w14:paraId="7E98BAFC" w14:textId="6FD7D23E"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putea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instituţii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publice,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e/au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deschidă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 </w:t>
      </w:r>
      <w:r w:rsidRPr="00F70703">
        <w:rPr>
          <w:rFonts w:asciiTheme="minorHAnsi" w:eastAsia="Trebuchet MS" w:hAnsiTheme="minorHAnsi" w:cstheme="minorHAnsi"/>
          <w:color w:val="002060"/>
          <w:spacing w:val="-1"/>
          <w:sz w:val="24"/>
          <w:szCs w:val="24"/>
          <w:lang w:val="ro-RO"/>
        </w:rPr>
        <w:t>dedica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exclusi</w:t>
      </w:r>
      <w:r w:rsidRPr="00F70703">
        <w:rPr>
          <w:rFonts w:asciiTheme="minorHAnsi" w:eastAsia="Trebuchet MS" w:hAnsiTheme="minorHAnsi" w:cstheme="minorHAnsi"/>
          <w:color w:val="002060"/>
          <w:sz w:val="24"/>
          <w:szCs w:val="24"/>
          <w:lang w:val="ro-RO"/>
        </w:rPr>
        <w:t>v</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primire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prefinanţări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cheltuie</w:t>
      </w:r>
      <w:r w:rsidRPr="00F70703">
        <w:rPr>
          <w:rFonts w:asciiTheme="minorHAnsi" w:eastAsia="Trebuchet MS" w:hAnsiTheme="minorHAnsi" w:cstheme="minorHAnsi"/>
          <w:color w:val="002060"/>
          <w:spacing w:val="-3"/>
          <w:sz w:val="24"/>
          <w:szCs w:val="24"/>
          <w:lang w:val="ro-RO"/>
        </w:rPr>
        <w:t>l</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fost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aceasta.</w:t>
      </w:r>
    </w:p>
    <w:p w14:paraId="444A4C4F" w14:textId="121AFF04"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acelor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puri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po</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fi </w:t>
      </w:r>
      <w:r w:rsidRPr="00F70703">
        <w:rPr>
          <w:rFonts w:asciiTheme="minorHAnsi" w:eastAsia="Trebuchet MS" w:hAnsiTheme="minorHAnsi" w:cstheme="minorHAnsi"/>
          <w:color w:val="002060"/>
          <w:spacing w:val="-1"/>
          <w:sz w:val="24"/>
          <w:szCs w:val="24"/>
          <w:lang w:val="ro-RO"/>
        </w:rPr>
        <w:t>efectuat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contu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deschi</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Trezoreri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potrivi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reglementărilo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vigoare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pot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transferate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1"/>
          <w:sz w:val="24"/>
          <w:szCs w:val="24"/>
          <w:lang w:val="ro-RO"/>
        </w:rPr>
        <w:t>r/partene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 xml:space="preserve">deschise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bănc</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comerciale,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condiţia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ermen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transferului.</w:t>
      </w:r>
    </w:p>
    <w:p w14:paraId="715E48CA" w14:textId="52B341BD"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dob</w:t>
      </w:r>
      <w:r w:rsidRPr="00F70703">
        <w:rPr>
          <w:rFonts w:asciiTheme="minorHAnsi" w:eastAsia="Trebuchet MS" w:hAnsiTheme="minorHAnsi" w:cstheme="minorHAnsi"/>
          <w:color w:val="002060"/>
          <w:spacing w:val="1"/>
          <w:sz w:val="24"/>
          <w:szCs w:val="24"/>
          <w:lang w:val="ro-RO"/>
        </w:rPr>
        <w:t>â</w:t>
      </w:r>
      <w:r w:rsidRPr="00F70703">
        <w:rPr>
          <w:rFonts w:asciiTheme="minorHAnsi" w:eastAsia="Trebuchet MS" w:hAnsiTheme="minorHAnsi" w:cstheme="minorHAnsi"/>
          <w:color w:val="002060"/>
          <w:spacing w:val="-1"/>
          <w:sz w:val="24"/>
          <w:szCs w:val="24"/>
          <w:lang w:val="ro-RO"/>
        </w:rPr>
        <w:t>nd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netă,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respectiv</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difere</w:t>
      </w:r>
      <w:r w:rsidRPr="00F70703">
        <w:rPr>
          <w:rFonts w:asciiTheme="minorHAnsi" w:eastAsia="Trebuchet MS" w:hAnsiTheme="minorHAnsi" w:cstheme="minorHAnsi"/>
          <w:color w:val="002060"/>
          <w:spacing w:val="-1"/>
          <w:sz w:val="24"/>
          <w:szCs w:val="24"/>
          <w:lang w:val="ro-RO"/>
        </w:rPr>
        <w:t>nț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dintre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dobanda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brută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acumulată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prevă</w:t>
      </w:r>
      <w:r w:rsidRPr="00F70703">
        <w:rPr>
          <w:rFonts w:asciiTheme="minorHAnsi" w:eastAsia="Trebuchet MS" w:hAnsiTheme="minorHAnsi" w:cstheme="minorHAnsi"/>
          <w:color w:val="002060"/>
          <w:sz w:val="24"/>
          <w:szCs w:val="24"/>
          <w:lang w:val="ro-RO"/>
        </w:rPr>
        <w:t>zute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corespun</w:t>
      </w:r>
      <w:r w:rsidRPr="00F70703">
        <w:rPr>
          <w:rFonts w:asciiTheme="minorHAnsi" w:eastAsia="Trebuchet MS" w:hAnsiTheme="minorHAnsi" w:cstheme="minorHAnsi"/>
          <w:color w:val="002060"/>
          <w:spacing w:val="2"/>
          <w:sz w:val="24"/>
          <w:szCs w:val="24"/>
          <w:lang w:val="ro-RO"/>
        </w:rPr>
        <w:t>z</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toare  sumelor</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spacing w:val="-3"/>
          <w:w w:val="103"/>
          <w:sz w:val="24"/>
          <w:szCs w:val="24"/>
          <w:lang w:val="ro-RO"/>
        </w:rPr>
        <w:t>ț</w:t>
      </w:r>
      <w:r w:rsidRPr="00F70703">
        <w:rPr>
          <w:rFonts w:asciiTheme="minorHAnsi" w:eastAsia="Trebuchet MS" w:hAnsiTheme="minorHAnsi" w:cstheme="minorHAnsi"/>
          <w:color w:val="002060"/>
          <w:spacing w:val="4"/>
          <w:w w:val="103"/>
          <w:sz w:val="24"/>
          <w:szCs w:val="24"/>
          <w:lang w:val="ro-RO"/>
        </w:rPr>
        <w:t>a</w:t>
      </w:r>
      <w:r w:rsidRPr="00F70703">
        <w:rPr>
          <w:rFonts w:asciiTheme="minorHAnsi" w:eastAsia="Trebuchet MS" w:hAnsiTheme="minorHAnsi" w:cstheme="minorHAnsi"/>
          <w:color w:val="002060"/>
          <w:spacing w:val="-4"/>
          <w:w w:val="103"/>
          <w:sz w:val="24"/>
          <w:szCs w:val="24"/>
          <w:lang w:val="ro-RO"/>
        </w:rPr>
        <w:t>r</w:t>
      </w:r>
      <w:r w:rsidRPr="00F70703">
        <w:rPr>
          <w:rFonts w:asciiTheme="minorHAnsi" w:eastAsia="Trebuchet MS" w:hAnsiTheme="minorHAnsi" w:cstheme="minorHAnsi"/>
          <w:color w:val="002060"/>
          <w:w w:val="103"/>
          <w:sz w:val="24"/>
          <w:szCs w:val="24"/>
          <w:lang w:val="ro-RO"/>
        </w:rPr>
        <w:t xml:space="preserve">e </w:t>
      </w:r>
      <w:r w:rsidR="00FD65CD" w:rsidRPr="00F70703">
        <w:rPr>
          <w:rFonts w:asciiTheme="minorHAnsi" w:eastAsia="Trebuchet MS" w:hAnsiTheme="minorHAnsi" w:cstheme="minorHAnsi"/>
          <w:color w:val="002060"/>
          <w:spacing w:val="-4"/>
          <w:sz w:val="24"/>
          <w:szCs w:val="24"/>
          <w:lang w:val="ro-RO"/>
        </w:rPr>
        <w:t>r</w:t>
      </w:r>
      <w:r w:rsidR="00FD65CD" w:rsidRPr="00F70703">
        <w:rPr>
          <w:rFonts w:asciiTheme="minorHAnsi" w:eastAsia="Trebuchet MS" w:hAnsiTheme="minorHAnsi" w:cstheme="minorHAnsi"/>
          <w:color w:val="002060"/>
          <w:spacing w:val="1"/>
          <w:sz w:val="24"/>
          <w:szCs w:val="24"/>
          <w:lang w:val="ro-RO"/>
        </w:rPr>
        <w:t>ă</w:t>
      </w:r>
      <w:r w:rsidR="00FD65CD" w:rsidRPr="00F70703">
        <w:rPr>
          <w:rFonts w:asciiTheme="minorHAnsi" w:eastAsia="Trebuchet MS" w:hAnsiTheme="minorHAnsi" w:cstheme="minorHAnsi"/>
          <w:color w:val="002060"/>
          <w:spacing w:val="-1"/>
          <w:sz w:val="24"/>
          <w:szCs w:val="24"/>
          <w:lang w:val="ro-RO"/>
        </w:rPr>
        <w:t>mas</w:t>
      </w:r>
      <w:r w:rsidR="00FD65CD"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z w:val="24"/>
          <w:szCs w:val="24"/>
          <w:lang w:val="ro-RO"/>
        </w:rPr>
        <w:t xml:space="preserve">disponibile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conturi,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cumulat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impozitelo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dobânzii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comisioanelo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raporteaz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și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vire</w:t>
      </w:r>
      <w:r w:rsidRPr="00F70703">
        <w:rPr>
          <w:rFonts w:asciiTheme="minorHAnsi" w:eastAsia="Trebuchet MS" w:hAnsiTheme="minorHAnsi" w:cstheme="minorHAnsi"/>
          <w:color w:val="002060"/>
          <w:spacing w:val="-1"/>
          <w:sz w:val="24"/>
          <w:szCs w:val="24"/>
          <w:lang w:val="ro-RO"/>
        </w:rPr>
        <w:t>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w w:val="103"/>
          <w:sz w:val="24"/>
          <w:szCs w:val="24"/>
          <w:lang w:val="ro-RO"/>
        </w:rPr>
        <w:t xml:space="preserve">contul </w:t>
      </w:r>
      <w:r w:rsidRPr="00F70703">
        <w:rPr>
          <w:rFonts w:asciiTheme="minorHAnsi" w:eastAsia="Trebuchet MS" w:hAnsiTheme="minorHAnsi" w:cstheme="minorHAnsi"/>
          <w:color w:val="002060"/>
          <w:sz w:val="24"/>
          <w:szCs w:val="24"/>
          <w:lang w:val="ro-RO"/>
        </w:rPr>
        <w:t xml:space="preserve">indicat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aceast</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notificare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 xml:space="preserve">d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 cel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târzi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nainte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491B6245" w14:textId="5BF8D26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  în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 beneficiarul/liderul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efectuează </w:t>
      </w:r>
      <w:r w:rsidRPr="00F70703">
        <w:rPr>
          <w:rFonts w:asciiTheme="minorHAnsi" w:eastAsia="Trebuchet MS" w:hAnsiTheme="minorHAnsi" w:cstheme="minorHAnsi"/>
          <w:color w:val="002060"/>
          <w:sz w:val="24"/>
          <w:szCs w:val="24"/>
          <w:lang w:val="ro-RO"/>
        </w:rPr>
        <w:t>viramentul,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concordanț</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vi</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(25)</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rezultat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verificare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AM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deducerile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rambursarea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ofinanţării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gurat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1"/>
          <w:sz w:val="24"/>
          <w:szCs w:val="24"/>
          <w:lang w:val="ro-RO"/>
        </w:rPr>
        <w:t xml:space="preserve"> ce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ai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târziu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w w:val="103"/>
          <w:sz w:val="24"/>
          <w:szCs w:val="24"/>
          <w:lang w:val="ro-RO"/>
        </w:rPr>
        <w:t>finală.</w:t>
      </w:r>
    </w:p>
    <w:p w14:paraId="3A95D8B1" w14:textId="57F7988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z w:val="24"/>
          <w:szCs w:val="24"/>
          <w:lang w:val="ro-RO"/>
        </w:rPr>
        <w:t xml:space="preserve">) </w:t>
      </w:r>
      <w:proofErr w:type="spellStart"/>
      <w:r w:rsidRPr="00F70703">
        <w:rPr>
          <w:rFonts w:asciiTheme="minorHAnsi" w:eastAsia="Trebuchet MS" w:hAnsiTheme="minorHAnsi" w:cstheme="minorHAnsi"/>
          <w:color w:val="002060"/>
          <w:sz w:val="24"/>
          <w:szCs w:val="24"/>
          <w:lang w:val="ro-RO"/>
        </w:rPr>
        <w:t>Prefinanţarea</w:t>
      </w:r>
      <w:proofErr w:type="spellEnd"/>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acordată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are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ordonato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credite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z w:val="24"/>
          <w:szCs w:val="24"/>
          <w:lang w:val="ro-RO"/>
        </w:rPr>
        <w:t>teneriat/partenerului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integral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venituri  proprii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şi/sau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parţia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bugetul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gurărilo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sociale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bugetele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speciale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rămas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neutilizat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finel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exerciţiului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ut</w:t>
      </w:r>
      <w:r w:rsidRPr="00F70703">
        <w:rPr>
          <w:rFonts w:asciiTheme="minorHAnsi" w:eastAsia="Trebuchet MS" w:hAnsiTheme="minorHAnsi" w:cstheme="minorHAnsi"/>
          <w:color w:val="002060"/>
          <w:sz w:val="24"/>
          <w:szCs w:val="24"/>
          <w:lang w:val="ro-RO"/>
        </w:rPr>
        <w:t>ilizează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anul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următor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aceeaşi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destinaţie.</w:t>
      </w:r>
    </w:p>
    <w:p w14:paraId="21A6E029" w14:textId="77777777" w:rsidR="00A10484" w:rsidRPr="00F70703" w:rsidRDefault="00A10484" w:rsidP="007A5CCB">
      <w:pPr>
        <w:spacing w:before="60"/>
        <w:ind w:left="133" w:right="196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(b</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spacing w:val="-1"/>
          <w:sz w:val="24"/>
          <w:szCs w:val="24"/>
          <w:lang w:val="ro-RO"/>
        </w:rPr>
        <w:t>Cond</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rambursare</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și</w:t>
      </w:r>
      <w:r w:rsidRPr="00F70703">
        <w:rPr>
          <w:rFonts w:asciiTheme="minorHAnsi" w:eastAsia="Trebuchet MS" w:hAnsiTheme="minorHAnsi" w:cstheme="minorHAnsi"/>
          <w:b/>
          <w:color w:val="002060"/>
          <w:spacing w:val="6"/>
          <w:sz w:val="24"/>
          <w:szCs w:val="24"/>
          <w:lang w:val="ro-RO"/>
        </w:rPr>
        <w:t xml:space="preserve"> </w:t>
      </w:r>
      <w:r w:rsidRPr="00F70703">
        <w:rPr>
          <w:rFonts w:asciiTheme="minorHAnsi" w:eastAsia="Trebuchet MS" w:hAnsiTheme="minorHAnsi" w:cstheme="minorHAnsi"/>
          <w:b/>
          <w:color w:val="002060"/>
          <w:sz w:val="24"/>
          <w:szCs w:val="24"/>
          <w:lang w:val="ro-RO"/>
        </w:rPr>
        <w:t>plată</w:t>
      </w:r>
      <w:r w:rsidRPr="00F70703">
        <w:rPr>
          <w:rFonts w:asciiTheme="minorHAnsi" w:eastAsia="Trebuchet MS" w:hAnsiTheme="minorHAnsi" w:cstheme="minorHAnsi"/>
          <w:b/>
          <w:color w:val="002060"/>
          <w:spacing w:val="16"/>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19F240EA" w14:textId="7C70028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Beneficiarii/Liderii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autorităţil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management/organismel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intermediar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fa</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obiectu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mecanismului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prefinanțare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maximum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 xml:space="preserve">luni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 cu</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excepţi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primei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poate </w:t>
      </w:r>
      <w:r w:rsidRPr="00F70703">
        <w:rPr>
          <w:rFonts w:asciiTheme="minorHAnsi" w:eastAsia="Trebuchet MS" w:hAnsiTheme="minorHAnsi" w:cstheme="minorHAnsi"/>
          <w:color w:val="002060"/>
          <w:sz w:val="24"/>
          <w:szCs w:val="24"/>
          <w:lang w:val="ro-RO"/>
        </w:rPr>
        <w:t>cuprinde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semnarea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DB11770" w14:textId="11A1BF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(2</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 xml:space="preserve">depunerii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 întocmite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autorizează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2"/>
          <w:sz w:val="24"/>
          <w:szCs w:val="24"/>
          <w:lang w:val="ro-RO"/>
        </w:rPr>
        <w:t>el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gib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u</w:t>
      </w:r>
      <w:r w:rsidRPr="00F70703">
        <w:rPr>
          <w:rFonts w:asciiTheme="minorHAnsi" w:eastAsia="Trebuchet MS" w:hAnsiTheme="minorHAnsi" w:cstheme="minorHAnsi"/>
          <w:color w:val="002060"/>
          <w:sz w:val="24"/>
          <w:szCs w:val="24"/>
          <w:lang w:val="ro-RO"/>
        </w:rPr>
        <w:t>prinse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plăţii, în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2"/>
          <w:sz w:val="24"/>
          <w:szCs w:val="24"/>
          <w:lang w:val="ro-RO"/>
        </w:rPr>
        <w:t>zi</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pacing w:val="-1"/>
          <w:sz w:val="24"/>
          <w:szCs w:val="24"/>
          <w:lang w:val="ro-RO"/>
        </w:rPr>
        <w:t>beneficiarul/lideru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parteneriat/parteneri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despr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autorizate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2 din</w:t>
      </w:r>
      <w:r w:rsidRPr="00F70703">
        <w:rPr>
          <w:rFonts w:asciiTheme="minorHAnsi" w:eastAsia="Trebuchet MS" w:hAnsiTheme="minorHAnsi" w:cstheme="minorHAnsi"/>
          <w:color w:val="002060"/>
          <w:spacing w:val="5"/>
          <w:sz w:val="24"/>
          <w:szCs w:val="24"/>
          <w:lang w:val="ro-RO"/>
        </w:rPr>
        <w:t xml:space="preserve"> </w:t>
      </w:r>
      <w:r w:rsidR="000D10F6"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z w:val="24"/>
          <w:szCs w:val="24"/>
          <w:lang w:val="ro-RO"/>
        </w:rPr>
        <w:t>nexa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2 </w:t>
      </w:r>
      <w:r w:rsidR="000D10F6" w:rsidRPr="00F70703">
        <w:rPr>
          <w:rFonts w:asciiTheme="minorHAnsi" w:eastAsia="Trebuchet MS" w:hAnsiTheme="minorHAnsi" w:cstheme="minorHAnsi"/>
          <w:color w:val="002060"/>
          <w:sz w:val="24"/>
          <w:szCs w:val="24"/>
          <w:lang w:val="ro-RO"/>
        </w:rPr>
        <w:t xml:space="preserve">la Normele  </w:t>
      </w:r>
      <w:r w:rsidR="000D10F6" w:rsidRPr="00F70703">
        <w:rPr>
          <w:rFonts w:asciiTheme="minorHAnsi" w:eastAsia="Trebuchet MS" w:hAnsiTheme="minorHAnsi" w:cstheme="minorHAnsi"/>
          <w:color w:val="002060"/>
          <w:spacing w:val="11"/>
          <w:sz w:val="24"/>
          <w:szCs w:val="24"/>
          <w:lang w:val="ro-RO"/>
        </w:rPr>
        <w:t xml:space="preserve"> metodologice  de  aplicare  </w:t>
      </w:r>
      <w:r w:rsidR="000D10F6" w:rsidRPr="00F70703">
        <w:rPr>
          <w:rFonts w:asciiTheme="minorHAnsi" w:eastAsia="Trebuchet MS" w:hAnsiTheme="minorHAnsi" w:cstheme="minorHAnsi"/>
          <w:color w:val="002060"/>
          <w:sz w:val="24"/>
          <w:szCs w:val="24"/>
          <w:lang w:val="ro-RO"/>
        </w:rPr>
        <w:t xml:space="preserve"> 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 xml:space="preserve">G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perioada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2027</w:t>
      </w:r>
      <w:r w:rsidR="000D10F6" w:rsidRPr="00E936C8">
        <w:rPr>
          <w:rFonts w:asciiTheme="minorHAnsi" w:hAnsiTheme="minorHAnsi" w:cstheme="minorHAnsi"/>
          <w:lang w:val="ro-RO"/>
        </w:rPr>
        <w:t xml:space="preserve"> </w:t>
      </w:r>
      <w:r w:rsidR="000D10F6" w:rsidRPr="00F70703">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p>
    <w:p w14:paraId="0DDD1A01" w14:textId="341EA05E" w:rsidR="00A10484" w:rsidRPr="00F70703" w:rsidRDefault="00A10484" w:rsidP="007A5CCB">
      <w:pPr>
        <w:spacing w:before="60"/>
        <w:ind w:left="133" w:right="10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documente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ad</w:t>
      </w:r>
      <w:r w:rsidRPr="00F70703">
        <w:rPr>
          <w:rFonts w:asciiTheme="minorHAnsi" w:eastAsia="Trebuchet MS" w:hAnsiTheme="minorHAnsi" w:cstheme="minorHAnsi"/>
          <w:color w:val="002060"/>
          <w:spacing w:val="1"/>
          <w:w w:val="103"/>
          <w:sz w:val="24"/>
          <w:szCs w:val="24"/>
          <w:lang w:val="ro-RO"/>
        </w:rPr>
        <w:t>i</w:t>
      </w:r>
      <w:r w:rsidRPr="00F70703">
        <w:rPr>
          <w:rFonts w:asciiTheme="minorHAnsi" w:eastAsia="Trebuchet MS" w:hAnsiTheme="minorHAnsi" w:cstheme="minorHAnsi"/>
          <w:color w:val="002060"/>
          <w:w w:val="103"/>
          <w:sz w:val="24"/>
          <w:szCs w:val="24"/>
          <w:lang w:val="ro-RO"/>
        </w:rPr>
        <w:t xml:space="preserve">ționale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clarificăr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întrerup</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întrerupere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șească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763B44A5" w14:textId="3481493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excepţie 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 (2),</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autorizate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apl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uno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reduceri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procentuale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alin.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aprobată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modificări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şi completări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Legea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265/2022</w:t>
      </w:r>
      <w:r w:rsidR="00747ECC"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 </w:t>
      </w:r>
      <w:r w:rsidRPr="00F70703">
        <w:rPr>
          <w:rFonts w:asciiTheme="minorHAnsi" w:eastAsia="Trebuchet MS" w:hAnsiTheme="minorHAnsi" w:cstheme="minorHAnsi"/>
          <w:color w:val="002060"/>
          <w:sz w:val="24"/>
          <w:szCs w:val="24"/>
          <w:lang w:val="ro-RO"/>
        </w:rPr>
        <w:t>realiza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lucrăt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plăţii.</w:t>
      </w:r>
    </w:p>
    <w:p w14:paraId="5AC55531" w14:textId="3888742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poate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prelungi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durata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necesar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efectuării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tuturo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procedural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specifice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finale,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depăşi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însă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90</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zile.</w:t>
      </w:r>
    </w:p>
    <w:p w14:paraId="5F621E54" w14:textId="1110932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Nedepunere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clarificărilor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contractul/ordinul/decizia</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respingerea </w:t>
      </w:r>
      <w:r w:rsidRPr="00F70703">
        <w:rPr>
          <w:rFonts w:asciiTheme="minorHAnsi" w:eastAsia="Trebuchet MS" w:hAnsiTheme="minorHAnsi" w:cstheme="minorHAnsi"/>
          <w:color w:val="002060"/>
          <w:spacing w:val="-1"/>
          <w:sz w:val="24"/>
          <w:szCs w:val="24"/>
          <w:lang w:val="ro-RO"/>
        </w:rPr>
        <w:t>plă</w:t>
      </w:r>
      <w:r w:rsidRPr="00F70703">
        <w:rPr>
          <w:rFonts w:asciiTheme="minorHAnsi" w:eastAsia="Trebuchet MS" w:hAnsiTheme="minorHAnsi" w:cstheme="minorHAnsi"/>
          <w:color w:val="002060"/>
          <w:sz w:val="24"/>
          <w:szCs w:val="24"/>
          <w:lang w:val="ro-RO"/>
        </w:rPr>
        <w:t>ții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respectivelor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documente/clarificări.</w:t>
      </w:r>
    </w:p>
    <w:p w14:paraId="52325B13" w14:textId="65DC562D"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1"/>
          <w:sz w:val="24"/>
          <w:szCs w:val="24"/>
          <w:lang w:val="ro-RO"/>
        </w:rPr>
        <w:t>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iar AM</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efectuarea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z w:val="24"/>
          <w:szCs w:val="24"/>
          <w:lang w:val="ro-RO"/>
        </w:rPr>
        <w:t>iat/partenerilor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efectuat.</w:t>
      </w:r>
    </w:p>
    <w:p w14:paraId="70DCCA95" w14:textId="7DD3FB8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00747ECC"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ambursarea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eligibil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se </w:t>
      </w:r>
      <w:r w:rsidRPr="00F70703">
        <w:rPr>
          <w:rFonts w:asciiTheme="minorHAnsi" w:eastAsia="Trebuchet MS" w:hAnsiTheme="minorHAnsi" w:cstheme="minorHAnsi"/>
          <w:color w:val="002060"/>
          <w:sz w:val="24"/>
          <w:szCs w:val="24"/>
          <w:lang w:val="ro-RO"/>
        </w:rPr>
        <w:t xml:space="preserve">gestionează </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parteneriat/partener,  care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publică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1"/>
          <w:sz w:val="24"/>
          <w:szCs w:val="24"/>
          <w:lang w:val="ro-RO"/>
        </w:rPr>
        <w:t>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 xml:space="preserve">acesta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acestuia,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unităţil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pe codurile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identificare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 xml:space="preserve">fiscală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00747ECC"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instituţiei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respective.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cazul  beneficiarului/liderului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calitate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din </w:t>
      </w:r>
      <w:r w:rsidRPr="00F70703">
        <w:rPr>
          <w:rFonts w:asciiTheme="minorHAnsi" w:eastAsia="Trebuchet MS" w:hAnsiTheme="minorHAnsi" w:cstheme="minorHAnsi"/>
          <w:color w:val="002060"/>
          <w:spacing w:val="-1"/>
          <w:sz w:val="24"/>
          <w:szCs w:val="24"/>
          <w:lang w:val="ro-RO"/>
        </w:rPr>
        <w:t>bugetel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ordonatorilo</w:t>
      </w:r>
      <w:r w:rsidRPr="00F70703">
        <w:rPr>
          <w:rFonts w:asciiTheme="minorHAnsi" w:eastAsia="Trebuchet MS" w:hAnsiTheme="minorHAnsi" w:cstheme="minorHAnsi"/>
          <w:color w:val="002060"/>
          <w:sz w:val="24"/>
          <w:szCs w:val="24"/>
          <w:lang w:val="ro-RO"/>
        </w:rPr>
        <w:t>r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edite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bugetului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codificate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u c</w:t>
      </w:r>
      <w:r w:rsidRPr="00F70703">
        <w:rPr>
          <w:rFonts w:asciiTheme="minorHAnsi" w:eastAsia="Trebuchet MS" w:hAnsiTheme="minorHAnsi" w:cstheme="minorHAnsi"/>
          <w:color w:val="002060"/>
          <w:spacing w:val="-1"/>
          <w:sz w:val="24"/>
          <w:szCs w:val="24"/>
          <w:lang w:val="ro-RO"/>
        </w:rPr>
        <w:t>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entificare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5"/>
          <w:sz w:val="24"/>
          <w:szCs w:val="24"/>
          <w:lang w:val="ro-RO"/>
        </w:rPr>
        <w:t>s</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ordonatorulu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 credite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al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local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 xml:space="preserve">au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fos</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sumele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finanţării </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 xml:space="preserve">valorii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total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6154986F" w14:textId="18A033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altu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alin. (8),</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 cheltuieli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e</w:t>
      </w:r>
      <w:r w:rsidRPr="00F70703">
        <w:rPr>
          <w:rFonts w:asciiTheme="minorHAnsi" w:eastAsia="Trebuchet MS" w:hAnsiTheme="minorHAnsi" w:cstheme="minorHAnsi"/>
          <w:color w:val="002060"/>
          <w:spacing w:val="-1"/>
          <w:w w:val="103"/>
          <w:sz w:val="24"/>
          <w:szCs w:val="24"/>
          <w:lang w:val="ro-RO"/>
        </w:rPr>
        <w:t xml:space="preserve">ligibile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copul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implementării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disponibilităţi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deschis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solicitarea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0568C028" w14:textId="0CAE1BA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Beneficiarul/liderul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spacing w:val="-1"/>
          <w:sz w:val="24"/>
          <w:szCs w:val="24"/>
          <w:lang w:val="ro-RO"/>
        </w:rPr>
        <w:t>(9</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opta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deschiderea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sponibil</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tăţi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la unităţile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Statului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credit.</w:t>
      </w:r>
    </w:p>
    <w:p w14:paraId="1EA06C3D" w14:textId="5D3D5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(11) </w:t>
      </w:r>
      <w:r w:rsidR="00BB3942" w:rsidRPr="006060FB">
        <w:rPr>
          <w:rFonts w:asciiTheme="minorHAnsi" w:eastAsia="Trebuchet MS" w:hAnsiTheme="minorHAnsi" w:cstheme="minorHAnsi"/>
          <w:color w:val="002060"/>
          <w:sz w:val="24"/>
          <w:szCs w:val="24"/>
          <w:lang w:val="ro-RO"/>
        </w:rPr>
        <w:t>După</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z w:val="24"/>
          <w:szCs w:val="24"/>
          <w:lang w:val="ro-RO"/>
        </w:rPr>
        <w:t>autorizarea</w:t>
      </w:r>
      <w:r w:rsidR="00BB3942" w:rsidRPr="006060FB">
        <w:rPr>
          <w:rFonts w:asciiTheme="minorHAnsi" w:eastAsia="Trebuchet MS" w:hAnsiTheme="minorHAnsi" w:cstheme="minorHAnsi"/>
          <w:color w:val="002060"/>
          <w:spacing w:val="33"/>
          <w:sz w:val="24"/>
          <w:szCs w:val="24"/>
          <w:lang w:val="ro-RO"/>
        </w:rPr>
        <w:t xml:space="preserve"> </w:t>
      </w:r>
      <w:r w:rsidR="00BB3942" w:rsidRPr="006060FB">
        <w:rPr>
          <w:rFonts w:asciiTheme="minorHAnsi" w:eastAsia="Trebuchet MS" w:hAnsiTheme="minorHAnsi" w:cstheme="minorHAnsi"/>
          <w:color w:val="002060"/>
          <w:sz w:val="24"/>
          <w:szCs w:val="24"/>
          <w:lang w:val="ro-RO"/>
        </w:rPr>
        <w:t>cheltuielilor</w:t>
      </w:r>
      <w:r w:rsidR="00BB3942" w:rsidRPr="006060FB">
        <w:rPr>
          <w:rFonts w:asciiTheme="minorHAnsi" w:eastAsia="Trebuchet MS" w:hAnsiTheme="minorHAnsi" w:cstheme="minorHAnsi"/>
          <w:color w:val="002060"/>
          <w:spacing w:val="35"/>
          <w:sz w:val="24"/>
          <w:szCs w:val="24"/>
          <w:lang w:val="ro-RO"/>
        </w:rPr>
        <w:t xml:space="preserve"> </w:t>
      </w:r>
      <w:r w:rsidR="00BB3942" w:rsidRPr="006060FB">
        <w:rPr>
          <w:rFonts w:asciiTheme="minorHAnsi" w:eastAsia="Trebuchet MS" w:hAnsiTheme="minorHAnsi" w:cstheme="minorHAnsi"/>
          <w:color w:val="002060"/>
          <w:sz w:val="24"/>
          <w:szCs w:val="24"/>
          <w:lang w:val="ro-RO"/>
        </w:rPr>
        <w:t>de</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cătr</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AM</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31"/>
          <w:sz w:val="24"/>
          <w:szCs w:val="24"/>
          <w:lang w:val="ro-RO"/>
        </w:rPr>
        <w:t xml:space="preserve"> </w:t>
      </w:r>
      <w:r w:rsidR="00BB3942" w:rsidRPr="006060FB">
        <w:rPr>
          <w:rFonts w:asciiTheme="minorHAnsi" w:eastAsia="Trebuchet MS" w:hAnsiTheme="minorHAnsi" w:cstheme="minorHAnsi"/>
          <w:color w:val="002060"/>
          <w:sz w:val="24"/>
          <w:szCs w:val="24"/>
          <w:lang w:val="ro-RO"/>
        </w:rPr>
        <w:t>conform</w:t>
      </w:r>
      <w:r w:rsidR="00BB3942" w:rsidRPr="006060FB">
        <w:rPr>
          <w:rFonts w:asciiTheme="minorHAnsi" w:eastAsia="Trebuchet MS" w:hAnsiTheme="minorHAnsi" w:cstheme="minorHAnsi"/>
          <w:color w:val="002060"/>
          <w:spacing w:val="24"/>
          <w:sz w:val="24"/>
          <w:szCs w:val="24"/>
          <w:lang w:val="ro-RO"/>
        </w:rPr>
        <w:t xml:space="preserve"> </w:t>
      </w:r>
      <w:proofErr w:type="spellStart"/>
      <w:r w:rsidR="00BB3942" w:rsidRPr="006060FB">
        <w:rPr>
          <w:rFonts w:asciiTheme="minorHAnsi" w:eastAsia="Trebuchet MS" w:hAnsiTheme="minorHAnsi" w:cstheme="minorHAnsi"/>
          <w:color w:val="002060"/>
          <w:sz w:val="24"/>
          <w:szCs w:val="24"/>
          <w:lang w:val="ro-RO"/>
        </w:rPr>
        <w:t>legislaţiei</w:t>
      </w:r>
      <w:proofErr w:type="spellEnd"/>
      <w:r w:rsidR="00BB3942" w:rsidRPr="006060FB">
        <w:rPr>
          <w:rFonts w:asciiTheme="minorHAnsi" w:eastAsia="Trebuchet MS" w:hAnsiTheme="minorHAnsi" w:cstheme="minorHAnsi"/>
          <w:color w:val="002060"/>
          <w:spacing w:val="28"/>
          <w:sz w:val="24"/>
          <w:szCs w:val="24"/>
          <w:lang w:val="ro-RO"/>
        </w:rPr>
        <w:t xml:space="preserve"> </w:t>
      </w:r>
      <w:r w:rsidR="00BB3942" w:rsidRPr="006060FB">
        <w:rPr>
          <w:rFonts w:asciiTheme="minorHAnsi" w:eastAsia="Trebuchet MS" w:hAnsiTheme="minorHAnsi" w:cstheme="minorHAnsi"/>
          <w:color w:val="002060"/>
          <w:sz w:val="24"/>
          <w:szCs w:val="24"/>
          <w:lang w:val="ro-RO"/>
        </w:rPr>
        <w:t>Uniunii</w:t>
      </w:r>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Europene </w:t>
      </w:r>
      <w:proofErr w:type="spellStart"/>
      <w:r w:rsidR="00BB3942" w:rsidRPr="006060FB">
        <w:rPr>
          <w:rFonts w:asciiTheme="minorHAnsi" w:eastAsia="Trebuchet MS" w:hAnsiTheme="minorHAnsi" w:cstheme="minorHAnsi"/>
          <w:color w:val="002060"/>
          <w:spacing w:val="-2"/>
          <w:sz w:val="24"/>
          <w:szCs w:val="24"/>
          <w:lang w:val="ro-RO"/>
        </w:rPr>
        <w:t>ş</w:t>
      </w:r>
      <w:r w:rsidR="00BB3942" w:rsidRPr="006060FB">
        <w:rPr>
          <w:rFonts w:asciiTheme="minorHAnsi" w:eastAsia="Trebuchet MS" w:hAnsiTheme="minorHAnsi" w:cstheme="minorHAnsi"/>
          <w:color w:val="002060"/>
          <w:sz w:val="24"/>
          <w:szCs w:val="24"/>
          <w:lang w:val="ro-RO"/>
        </w:rPr>
        <w:t>i</w:t>
      </w:r>
      <w:proofErr w:type="spellEnd"/>
      <w:r w:rsidR="00BB3942" w:rsidRPr="006060FB">
        <w:rPr>
          <w:rFonts w:asciiTheme="minorHAnsi" w:eastAsia="Trebuchet MS" w:hAnsiTheme="minorHAnsi" w:cstheme="minorHAnsi"/>
          <w:color w:val="002060"/>
          <w:spacing w:val="5"/>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celei </w:t>
      </w:r>
      <w:r w:rsidR="00BB3942" w:rsidRPr="006060FB">
        <w:rPr>
          <w:rFonts w:asciiTheme="minorHAnsi" w:eastAsia="Trebuchet MS" w:hAnsiTheme="minorHAnsi" w:cstheme="minorHAnsi"/>
          <w:color w:val="002060"/>
          <w:spacing w:val="11"/>
          <w:sz w:val="24"/>
          <w:szCs w:val="24"/>
          <w:lang w:val="ro-RO"/>
        </w:rPr>
        <w:t xml:space="preserve"> </w:t>
      </w:r>
      <w:proofErr w:type="spellStart"/>
      <w:r w:rsidR="00BB3942" w:rsidRPr="006060FB">
        <w:rPr>
          <w:rFonts w:asciiTheme="minorHAnsi" w:eastAsia="Trebuchet MS" w:hAnsiTheme="minorHAnsi" w:cstheme="minorHAnsi"/>
          <w:color w:val="002060"/>
          <w:sz w:val="24"/>
          <w:szCs w:val="24"/>
          <w:lang w:val="ro-RO"/>
        </w:rPr>
        <w:t>naţionale</w:t>
      </w:r>
      <w:proofErr w:type="spellEnd"/>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sumel</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16"/>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di</w:t>
      </w:r>
      <w:r w:rsidR="00BB3942" w:rsidRPr="006060FB">
        <w:rPr>
          <w:rFonts w:asciiTheme="minorHAnsi" w:eastAsia="Trebuchet MS" w:hAnsiTheme="minorHAnsi" w:cstheme="minorHAnsi"/>
          <w:color w:val="002060"/>
          <w:sz w:val="24"/>
          <w:szCs w:val="24"/>
          <w:lang w:val="ro-RO"/>
        </w:rPr>
        <w:t>n</w:t>
      </w:r>
      <w:r w:rsidR="00BB3942" w:rsidRPr="006060FB">
        <w:rPr>
          <w:rFonts w:asciiTheme="minorHAnsi" w:eastAsia="Trebuchet MS" w:hAnsiTheme="minorHAnsi" w:cstheme="minorHAnsi"/>
          <w:color w:val="002060"/>
          <w:spacing w:val="7"/>
          <w:sz w:val="24"/>
          <w:szCs w:val="24"/>
          <w:lang w:val="ro-RO"/>
        </w:rPr>
        <w:t xml:space="preserve"> </w:t>
      </w:r>
      <w:r w:rsidR="00BB3942" w:rsidRPr="006060FB">
        <w:rPr>
          <w:rFonts w:asciiTheme="minorHAnsi" w:eastAsia="Trebuchet MS" w:hAnsiTheme="minorHAnsi" w:cstheme="minorHAnsi"/>
          <w:color w:val="002060"/>
          <w:sz w:val="24"/>
          <w:szCs w:val="24"/>
          <w:lang w:val="ro-RO"/>
        </w:rPr>
        <w:t>fonduri</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europen</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z w:val="24"/>
          <w:szCs w:val="24"/>
          <w:lang w:val="ro-RO"/>
        </w:rPr>
        <w:t>cuvenit</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a </w:t>
      </w:r>
      <w:r w:rsidR="00BB3942" w:rsidRPr="006060FB">
        <w:rPr>
          <w:rFonts w:asciiTheme="minorHAnsi" w:eastAsia="Trebuchet MS" w:hAnsiTheme="minorHAnsi" w:cstheme="minorHAnsi"/>
          <w:color w:val="002060"/>
          <w:spacing w:val="2"/>
          <w:sz w:val="24"/>
          <w:szCs w:val="24"/>
          <w:lang w:val="ro-RO"/>
        </w:rPr>
        <w:t>f</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4"/>
          <w:sz w:val="24"/>
          <w:szCs w:val="24"/>
          <w:lang w:val="ro-RO"/>
        </w:rPr>
        <w:t xml:space="preserve"> </w:t>
      </w:r>
      <w:r w:rsidR="00BB3942" w:rsidRPr="006060FB">
        <w:rPr>
          <w:rFonts w:asciiTheme="minorHAnsi" w:eastAsia="Trebuchet MS" w:hAnsiTheme="minorHAnsi" w:cstheme="minorHAnsi"/>
          <w:color w:val="002060"/>
          <w:spacing w:val="-1"/>
          <w:w w:val="103"/>
          <w:sz w:val="24"/>
          <w:szCs w:val="24"/>
          <w:lang w:val="ro-RO"/>
        </w:rPr>
        <w:t xml:space="preserve">rambursate </w:t>
      </w:r>
      <w:r w:rsidR="00BB3942" w:rsidRPr="006060FB">
        <w:rPr>
          <w:rFonts w:asciiTheme="minorHAnsi" w:eastAsia="Trebuchet MS" w:hAnsiTheme="minorHAnsi" w:cstheme="minorHAnsi"/>
          <w:color w:val="002060"/>
          <w:sz w:val="24"/>
          <w:szCs w:val="24"/>
          <w:lang w:val="ro-RO"/>
        </w:rPr>
        <w:t>beneficiarilor/liderilor</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pacing w:val="-2"/>
          <w:sz w:val="24"/>
          <w:szCs w:val="24"/>
          <w:lang w:val="ro-RO"/>
        </w:rPr>
        <w:t>d</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0"/>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lastRenderedPageBreak/>
        <w:t>par</w:t>
      </w:r>
      <w:r w:rsidR="00BB3942" w:rsidRPr="006060FB">
        <w:rPr>
          <w:rFonts w:asciiTheme="minorHAnsi" w:eastAsia="Trebuchet MS" w:hAnsiTheme="minorHAnsi" w:cstheme="minorHAnsi"/>
          <w:color w:val="002060"/>
          <w:sz w:val="24"/>
          <w:szCs w:val="24"/>
          <w:lang w:val="ro-RO"/>
        </w:rPr>
        <w:t>teneriat/partenerilor</w:t>
      </w:r>
      <w:r w:rsidR="00BB3942" w:rsidRPr="006060FB">
        <w:rPr>
          <w:rFonts w:asciiTheme="minorHAnsi" w:eastAsia="Trebuchet MS" w:hAnsiTheme="minorHAnsi" w:cstheme="minorHAnsi"/>
          <w:color w:val="002060"/>
          <w:spacing w:val="20"/>
          <w:sz w:val="24"/>
          <w:szCs w:val="24"/>
          <w:lang w:val="ro-RO"/>
        </w:rPr>
        <w:t xml:space="preserve"> </w:t>
      </w:r>
      <w:proofErr w:type="spellStart"/>
      <w:r w:rsidR="00BB3942" w:rsidRPr="006060FB">
        <w:rPr>
          <w:rFonts w:asciiTheme="minorHAnsi" w:eastAsia="Trebuchet MS" w:hAnsiTheme="minorHAnsi" w:cstheme="minorHAnsi"/>
          <w:color w:val="002060"/>
          <w:sz w:val="24"/>
          <w:szCs w:val="24"/>
          <w:lang w:val="ro-RO"/>
        </w:rPr>
        <w:t>prevăzuţi</w:t>
      </w:r>
      <w:proofErr w:type="spellEnd"/>
      <w:r w:rsidR="00BB3942" w:rsidRPr="006060FB">
        <w:rPr>
          <w:rFonts w:asciiTheme="minorHAnsi" w:eastAsia="Trebuchet MS" w:hAnsiTheme="minorHAnsi" w:cstheme="minorHAnsi"/>
          <w:color w:val="002060"/>
          <w:spacing w:val="39"/>
          <w:sz w:val="24"/>
          <w:szCs w:val="24"/>
          <w:lang w:val="ro-RO"/>
        </w:rPr>
        <w:t xml:space="preserve"> </w:t>
      </w:r>
      <w:r w:rsidR="00BB3942" w:rsidRPr="006060FB">
        <w:rPr>
          <w:rFonts w:asciiTheme="minorHAnsi" w:eastAsia="Trebuchet MS" w:hAnsiTheme="minorHAnsi" w:cstheme="minorHAnsi"/>
          <w:color w:val="002060"/>
          <w:sz w:val="24"/>
          <w:szCs w:val="24"/>
          <w:lang w:val="ro-RO"/>
        </w:rPr>
        <w:t>la</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art</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23"/>
          <w:sz w:val="24"/>
          <w:szCs w:val="24"/>
          <w:lang w:val="ro-RO"/>
        </w:rPr>
        <w:t xml:space="preserve"> </w:t>
      </w:r>
      <w:r w:rsidR="00BB3942" w:rsidRPr="006060FB">
        <w:rPr>
          <w:rFonts w:asciiTheme="minorHAnsi" w:eastAsia="Trebuchet MS" w:hAnsiTheme="minorHAnsi" w:cstheme="minorHAnsi"/>
          <w:color w:val="002060"/>
          <w:sz w:val="24"/>
          <w:szCs w:val="24"/>
          <w:lang w:val="ro-RO"/>
        </w:rPr>
        <w:t>7</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z w:val="24"/>
          <w:szCs w:val="24"/>
          <w:lang w:val="ro-RO"/>
        </w:rPr>
        <w:t>alin.</w:t>
      </w:r>
      <w:r w:rsidR="00BB3942" w:rsidRPr="006060FB">
        <w:rPr>
          <w:rFonts w:asciiTheme="minorHAnsi" w:eastAsia="Trebuchet MS" w:hAnsiTheme="minorHAnsi" w:cstheme="minorHAnsi"/>
          <w:color w:val="002060"/>
          <w:spacing w:val="26"/>
          <w:sz w:val="24"/>
          <w:szCs w:val="24"/>
          <w:lang w:val="ro-RO"/>
        </w:rPr>
        <w:t xml:space="preserve"> </w:t>
      </w:r>
      <w:r w:rsidR="00BB3942" w:rsidRPr="006060FB">
        <w:rPr>
          <w:rFonts w:asciiTheme="minorHAnsi" w:eastAsia="Trebuchet MS" w:hAnsiTheme="minorHAnsi" w:cstheme="minorHAnsi"/>
          <w:color w:val="002060"/>
          <w:sz w:val="24"/>
          <w:szCs w:val="24"/>
          <w:lang w:val="ro-RO"/>
        </w:rPr>
        <w:t>(1</w:t>
      </w:r>
      <w:r w:rsidR="00BB3942" w:rsidRPr="006060FB">
        <w:rPr>
          <w:rFonts w:asciiTheme="minorHAnsi" w:eastAsia="Trebuchet MS" w:hAnsiTheme="minorHAnsi" w:cstheme="minorHAnsi"/>
          <w:color w:val="002060"/>
          <w:spacing w:val="1"/>
          <w:sz w:val="24"/>
          <w:szCs w:val="24"/>
          <w:lang w:val="ro-RO"/>
        </w:rPr>
        <w:t>)</w:t>
      </w:r>
      <w:r w:rsidR="00BB3942" w:rsidRPr="006060FB">
        <w:rPr>
          <w:rFonts w:asciiTheme="minorHAnsi" w:eastAsia="Trebuchet MS" w:hAnsiTheme="minorHAnsi" w:cstheme="minorHAnsi"/>
          <w:color w:val="002060"/>
          <w:spacing w:val="-2"/>
          <w:sz w:val="24"/>
          <w:szCs w:val="24"/>
          <w:lang w:val="ro-RO"/>
        </w:rPr>
        <w:t>-</w:t>
      </w:r>
      <w:r w:rsidR="00BB3942" w:rsidRPr="006060FB">
        <w:rPr>
          <w:rFonts w:asciiTheme="minorHAnsi" w:eastAsia="Trebuchet MS" w:hAnsiTheme="minorHAnsi" w:cstheme="minorHAnsi"/>
          <w:color w:val="002060"/>
          <w:spacing w:val="1"/>
          <w:sz w:val="24"/>
          <w:szCs w:val="24"/>
          <w:lang w:val="ro-RO"/>
        </w:rPr>
        <w:t>(</w:t>
      </w:r>
      <w:r w:rsidR="00BB3942">
        <w:rPr>
          <w:rFonts w:asciiTheme="minorHAnsi" w:eastAsia="Trebuchet MS" w:hAnsiTheme="minorHAnsi" w:cstheme="minorHAnsi"/>
          <w:color w:val="002060"/>
          <w:spacing w:val="1"/>
          <w:sz w:val="24"/>
          <w:szCs w:val="24"/>
          <w:lang w:val="ro-RO"/>
        </w:rPr>
        <w:t>6</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32"/>
          <w:sz w:val="24"/>
          <w:szCs w:val="24"/>
          <w:lang w:val="ro-RO"/>
        </w:rPr>
        <w:t xml:space="preserve"> </w:t>
      </w:r>
      <w:r w:rsidR="00BB3942">
        <w:rPr>
          <w:rFonts w:asciiTheme="minorHAnsi" w:eastAsia="Trebuchet MS" w:hAnsiTheme="minorHAnsi" w:cstheme="minorHAnsi"/>
          <w:color w:val="002060"/>
          <w:spacing w:val="32"/>
          <w:sz w:val="24"/>
          <w:szCs w:val="24"/>
          <w:lang w:val="ro-RO"/>
        </w:rPr>
        <w:t xml:space="preserve">și (15) </w:t>
      </w:r>
      <w:proofErr w:type="spellStart"/>
      <w:r w:rsidR="00BB3942" w:rsidRPr="006060FB">
        <w:rPr>
          <w:rFonts w:asciiTheme="minorHAnsi" w:eastAsia="Trebuchet MS" w:hAnsiTheme="minorHAnsi" w:cstheme="minorHAnsi"/>
          <w:color w:val="002060"/>
          <w:spacing w:val="-5"/>
          <w:sz w:val="24"/>
          <w:szCs w:val="24"/>
          <w:lang w:val="ro-RO"/>
        </w:rPr>
        <w:t>ş</w:t>
      </w:r>
      <w:r w:rsidR="00BB3942" w:rsidRPr="006060FB">
        <w:rPr>
          <w:rFonts w:asciiTheme="minorHAnsi" w:eastAsia="Trebuchet MS" w:hAnsiTheme="minorHAnsi" w:cstheme="minorHAnsi"/>
          <w:color w:val="002060"/>
          <w:sz w:val="24"/>
          <w:szCs w:val="24"/>
          <w:lang w:val="ro-RO"/>
        </w:rPr>
        <w:t>i</w:t>
      </w:r>
      <w:proofErr w:type="spellEnd"/>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art</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8 </w:t>
      </w:r>
      <w:r w:rsidR="00BB3942" w:rsidRPr="006060FB">
        <w:rPr>
          <w:rFonts w:asciiTheme="minorHAnsi" w:eastAsia="Trebuchet MS" w:hAnsiTheme="minorHAnsi" w:cstheme="minorHAnsi"/>
          <w:color w:val="002060"/>
          <w:sz w:val="24"/>
          <w:szCs w:val="24"/>
          <w:lang w:val="ro-RO"/>
        </w:rPr>
        <w:t>din</w:t>
      </w:r>
      <w:r w:rsidR="00BB3942" w:rsidRPr="006060FB">
        <w:rPr>
          <w:rFonts w:asciiTheme="minorHAnsi" w:eastAsia="Trebuchet MS" w:hAnsiTheme="minorHAnsi" w:cstheme="minorHAnsi"/>
          <w:color w:val="002060"/>
          <w:spacing w:val="6"/>
          <w:sz w:val="24"/>
          <w:szCs w:val="24"/>
          <w:lang w:val="ro-RO"/>
        </w:rPr>
        <w:t xml:space="preserve"> </w:t>
      </w:r>
      <w:r w:rsidR="00BB3942" w:rsidRPr="006060FB">
        <w:rPr>
          <w:rFonts w:asciiTheme="minorHAnsi" w:eastAsia="Trebuchet MS" w:hAnsiTheme="minorHAnsi" w:cstheme="minorHAnsi"/>
          <w:color w:val="002060"/>
          <w:spacing w:val="-3"/>
          <w:sz w:val="24"/>
          <w:szCs w:val="24"/>
          <w:lang w:val="ro-RO"/>
        </w:rPr>
        <w:t>O</w:t>
      </w:r>
      <w:r w:rsidR="00BB3942" w:rsidRPr="006060FB">
        <w:rPr>
          <w:rFonts w:asciiTheme="minorHAnsi" w:eastAsia="Trebuchet MS" w:hAnsiTheme="minorHAnsi" w:cstheme="minorHAnsi"/>
          <w:color w:val="002060"/>
          <w:spacing w:val="2"/>
          <w:sz w:val="24"/>
          <w:szCs w:val="24"/>
          <w:lang w:val="ro-RO"/>
        </w:rPr>
        <w:t>U</w:t>
      </w:r>
      <w:r w:rsidR="00BB3942" w:rsidRPr="006060FB">
        <w:rPr>
          <w:rFonts w:asciiTheme="minorHAnsi" w:eastAsia="Trebuchet MS" w:hAnsiTheme="minorHAnsi" w:cstheme="minorHAnsi"/>
          <w:color w:val="002060"/>
          <w:sz w:val="24"/>
          <w:szCs w:val="24"/>
          <w:lang w:val="ro-RO"/>
        </w:rPr>
        <w:t>G</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133/2021</w:t>
      </w:r>
      <w:r w:rsidR="00BB3942" w:rsidRPr="006060FB">
        <w:rPr>
          <w:rFonts w:asciiTheme="minorHAnsi" w:eastAsia="Trebuchet MS" w:hAnsiTheme="minorHAnsi" w:cstheme="minorHAnsi"/>
          <w:color w:val="002060"/>
          <w:spacing w:val="18"/>
          <w:sz w:val="24"/>
          <w:szCs w:val="24"/>
          <w:lang w:val="ro-RO"/>
        </w:rPr>
        <w:t xml:space="preserve"> </w:t>
      </w:r>
      <w:r w:rsidR="00BB3942" w:rsidRPr="006060FB">
        <w:rPr>
          <w:rFonts w:asciiTheme="minorHAnsi" w:eastAsia="Trebuchet MS" w:hAnsiTheme="minorHAnsi" w:cstheme="minorHAnsi"/>
          <w:color w:val="002060"/>
          <w:sz w:val="24"/>
          <w:szCs w:val="24"/>
          <w:lang w:val="ro-RO"/>
        </w:rPr>
        <w:t>privind</w:t>
      </w:r>
      <w:r w:rsidR="00BB3942" w:rsidRPr="006060FB">
        <w:rPr>
          <w:rFonts w:asciiTheme="minorHAnsi" w:eastAsia="Trebuchet MS" w:hAnsiTheme="minorHAnsi" w:cstheme="minorHAnsi"/>
          <w:color w:val="002060"/>
          <w:spacing w:val="16"/>
          <w:sz w:val="24"/>
          <w:szCs w:val="24"/>
          <w:lang w:val="ro-RO"/>
        </w:rPr>
        <w:t xml:space="preserve"> </w:t>
      </w:r>
      <w:r w:rsidR="00BB3942" w:rsidRPr="006060FB">
        <w:rPr>
          <w:rFonts w:asciiTheme="minorHAnsi" w:eastAsia="Trebuchet MS" w:hAnsiTheme="minorHAnsi" w:cstheme="minorHAnsi"/>
          <w:color w:val="002060"/>
          <w:sz w:val="24"/>
          <w:szCs w:val="24"/>
          <w:lang w:val="ro-RO"/>
        </w:rPr>
        <w:t>gestionarea</w:t>
      </w:r>
      <w:r w:rsidR="00BB3942" w:rsidRPr="006060FB">
        <w:rPr>
          <w:rFonts w:asciiTheme="minorHAnsi" w:eastAsia="Trebuchet MS" w:hAnsiTheme="minorHAnsi" w:cstheme="minorHAnsi"/>
          <w:color w:val="002060"/>
          <w:spacing w:val="29"/>
          <w:sz w:val="24"/>
          <w:szCs w:val="24"/>
          <w:lang w:val="ro-RO"/>
        </w:rPr>
        <w:t xml:space="preserve"> </w:t>
      </w:r>
      <w:r w:rsidR="00BB3942" w:rsidRPr="006060FB">
        <w:rPr>
          <w:rFonts w:asciiTheme="minorHAnsi" w:eastAsia="Trebuchet MS" w:hAnsiTheme="minorHAnsi" w:cstheme="minorHAnsi"/>
          <w:color w:val="002060"/>
          <w:sz w:val="24"/>
          <w:szCs w:val="24"/>
          <w:lang w:val="ro-RO"/>
        </w:rPr>
        <w:t>financiară</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a </w:t>
      </w:r>
      <w:r w:rsidR="00BB3942" w:rsidRPr="006060FB">
        <w:rPr>
          <w:rFonts w:asciiTheme="minorHAnsi" w:eastAsia="Trebuchet MS" w:hAnsiTheme="minorHAnsi" w:cstheme="minorHAnsi"/>
          <w:color w:val="002060"/>
          <w:spacing w:val="-1"/>
          <w:sz w:val="24"/>
          <w:szCs w:val="24"/>
          <w:lang w:val="ro-RO"/>
        </w:rPr>
        <w:t>fondurilo</w:t>
      </w:r>
      <w:r w:rsidR="00BB3942" w:rsidRPr="006060FB">
        <w:rPr>
          <w:rFonts w:asciiTheme="minorHAnsi" w:eastAsia="Trebuchet MS" w:hAnsiTheme="minorHAnsi" w:cstheme="minorHAnsi"/>
          <w:color w:val="002060"/>
          <w:sz w:val="24"/>
          <w:szCs w:val="24"/>
          <w:lang w:val="ro-RO"/>
        </w:rPr>
        <w:t>r</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sz w:val="24"/>
          <w:szCs w:val="24"/>
          <w:lang w:val="ro-RO"/>
        </w:rPr>
        <w:t>europene</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pentr</w:t>
      </w:r>
      <w:r w:rsidR="00BB3942" w:rsidRPr="006060FB">
        <w:rPr>
          <w:rFonts w:asciiTheme="minorHAnsi" w:eastAsia="Trebuchet MS" w:hAnsiTheme="minorHAnsi" w:cstheme="minorHAnsi"/>
          <w:color w:val="002060"/>
          <w:sz w:val="24"/>
          <w:szCs w:val="24"/>
          <w:lang w:val="ro-RO"/>
        </w:rPr>
        <w:t>u</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pacing w:val="-3"/>
          <w:sz w:val="24"/>
          <w:szCs w:val="24"/>
          <w:lang w:val="ro-RO"/>
        </w:rPr>
        <w:t>p</w:t>
      </w:r>
      <w:r w:rsidR="00BB3942" w:rsidRPr="006060FB">
        <w:rPr>
          <w:rFonts w:asciiTheme="minorHAnsi" w:eastAsia="Trebuchet MS" w:hAnsiTheme="minorHAnsi" w:cstheme="minorHAnsi"/>
          <w:color w:val="002060"/>
          <w:spacing w:val="2"/>
          <w:sz w:val="24"/>
          <w:szCs w:val="24"/>
          <w:lang w:val="ro-RO"/>
        </w:rPr>
        <w:t>e</w:t>
      </w:r>
      <w:r w:rsidR="00BB3942" w:rsidRPr="006060FB">
        <w:rPr>
          <w:rFonts w:asciiTheme="minorHAnsi" w:eastAsia="Trebuchet MS" w:hAnsiTheme="minorHAnsi" w:cstheme="minorHAnsi"/>
          <w:color w:val="002060"/>
          <w:sz w:val="24"/>
          <w:szCs w:val="24"/>
          <w:lang w:val="ro-RO"/>
        </w:rPr>
        <w:t>rioada</w:t>
      </w:r>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de </w:t>
      </w:r>
      <w:r w:rsidR="00BB3942" w:rsidRPr="006060FB">
        <w:rPr>
          <w:rFonts w:asciiTheme="minorHAnsi" w:eastAsia="Trebuchet MS" w:hAnsiTheme="minorHAnsi" w:cstheme="minorHAnsi"/>
          <w:color w:val="002060"/>
          <w:spacing w:val="-2"/>
          <w:sz w:val="24"/>
          <w:szCs w:val="24"/>
          <w:lang w:val="ro-RO"/>
        </w:rPr>
        <w:t>pro</w:t>
      </w:r>
      <w:r w:rsidR="00BB3942" w:rsidRPr="006060FB">
        <w:rPr>
          <w:rFonts w:asciiTheme="minorHAnsi" w:eastAsia="Trebuchet MS" w:hAnsiTheme="minorHAnsi" w:cstheme="minorHAnsi"/>
          <w:color w:val="002060"/>
          <w:spacing w:val="4"/>
          <w:sz w:val="24"/>
          <w:szCs w:val="24"/>
          <w:lang w:val="ro-RO"/>
        </w:rPr>
        <w:t>g</w:t>
      </w:r>
      <w:r w:rsidR="00BB3942" w:rsidRPr="006060FB">
        <w:rPr>
          <w:rFonts w:asciiTheme="minorHAnsi" w:eastAsia="Trebuchet MS" w:hAnsiTheme="minorHAnsi" w:cstheme="minorHAnsi"/>
          <w:color w:val="002060"/>
          <w:spacing w:val="-1"/>
          <w:sz w:val="24"/>
          <w:szCs w:val="24"/>
          <w:lang w:val="ro-RO"/>
        </w:rPr>
        <w:t>ramar</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0"/>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2021</w:t>
      </w:r>
      <w:r w:rsidR="00BB3942" w:rsidRPr="006060FB">
        <w:rPr>
          <w:rFonts w:asciiTheme="minorHAnsi" w:eastAsia="Trebuchet MS" w:hAnsiTheme="minorHAnsi" w:cstheme="minorHAnsi"/>
          <w:color w:val="002060"/>
          <w:spacing w:val="1"/>
          <w:sz w:val="24"/>
          <w:szCs w:val="24"/>
          <w:lang w:val="ro-RO"/>
        </w:rPr>
        <w:t>-</w:t>
      </w:r>
      <w:r w:rsidR="00BB3942" w:rsidRPr="006060FB">
        <w:rPr>
          <w:rFonts w:asciiTheme="minorHAnsi" w:eastAsia="Trebuchet MS" w:hAnsiTheme="minorHAnsi" w:cstheme="minorHAnsi"/>
          <w:color w:val="002060"/>
          <w:sz w:val="24"/>
          <w:szCs w:val="24"/>
          <w:lang w:val="ro-RO"/>
        </w:rPr>
        <w:t>2027,</w:t>
      </w:r>
      <w:r w:rsidR="00BB3942" w:rsidRPr="006060FB">
        <w:rPr>
          <w:rFonts w:asciiTheme="minorHAnsi" w:eastAsia="Trebuchet MS" w:hAnsiTheme="minorHAnsi" w:cstheme="minorHAnsi"/>
          <w:color w:val="002060"/>
          <w:spacing w:val="18"/>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confor</w:t>
      </w:r>
      <w:r w:rsidR="00BB3942" w:rsidRPr="006060FB">
        <w:rPr>
          <w:rFonts w:asciiTheme="minorHAnsi" w:eastAsia="Trebuchet MS" w:hAnsiTheme="minorHAnsi" w:cstheme="minorHAnsi"/>
          <w:color w:val="002060"/>
          <w:sz w:val="24"/>
          <w:szCs w:val="24"/>
          <w:lang w:val="ro-RO"/>
        </w:rPr>
        <w:t>m</w:t>
      </w:r>
      <w:r w:rsidR="00BB3942" w:rsidRPr="006060FB">
        <w:rPr>
          <w:rFonts w:asciiTheme="minorHAnsi" w:eastAsia="Trebuchet MS" w:hAnsiTheme="minorHAnsi" w:cstheme="minorHAnsi"/>
          <w:color w:val="002060"/>
          <w:spacing w:val="11"/>
          <w:sz w:val="24"/>
          <w:szCs w:val="24"/>
          <w:lang w:val="ro-RO"/>
        </w:rPr>
        <w:t xml:space="preserve"> </w:t>
      </w:r>
      <w:r w:rsidR="00BB3942" w:rsidRPr="006060FB">
        <w:rPr>
          <w:rFonts w:asciiTheme="minorHAnsi" w:eastAsia="Trebuchet MS" w:hAnsiTheme="minorHAnsi" w:cstheme="minorHAnsi"/>
          <w:color w:val="002060"/>
          <w:sz w:val="24"/>
          <w:szCs w:val="24"/>
          <w:lang w:val="ro-RO"/>
        </w:rPr>
        <w:t>contractului de</w:t>
      </w:r>
      <w:r w:rsidR="00BB3942" w:rsidRPr="006060FB">
        <w:rPr>
          <w:rFonts w:asciiTheme="minorHAnsi" w:eastAsia="Trebuchet MS" w:hAnsiTheme="minorHAnsi" w:cstheme="minorHAnsi"/>
          <w:color w:val="002060"/>
          <w:spacing w:val="27"/>
          <w:sz w:val="24"/>
          <w:szCs w:val="24"/>
          <w:lang w:val="ro-RO"/>
        </w:rPr>
        <w:t xml:space="preserve"> </w:t>
      </w:r>
      <w:proofErr w:type="spellStart"/>
      <w:r w:rsidR="00BB3942" w:rsidRPr="006060FB">
        <w:rPr>
          <w:rFonts w:asciiTheme="minorHAnsi" w:eastAsia="Trebuchet MS" w:hAnsiTheme="minorHAnsi" w:cstheme="minorHAnsi"/>
          <w:color w:val="002060"/>
          <w:sz w:val="24"/>
          <w:szCs w:val="24"/>
          <w:lang w:val="ro-RO"/>
        </w:rPr>
        <w:t>finanţare</w:t>
      </w:r>
      <w:proofErr w:type="spellEnd"/>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z w:val="24"/>
          <w:szCs w:val="24"/>
          <w:lang w:val="ro-RO"/>
        </w:rPr>
        <w:t>se</w:t>
      </w:r>
      <w:r w:rsidR="00BB3942" w:rsidRPr="006060FB">
        <w:rPr>
          <w:rFonts w:asciiTheme="minorHAnsi" w:eastAsia="Trebuchet MS" w:hAnsiTheme="minorHAnsi" w:cstheme="minorHAnsi"/>
          <w:color w:val="002060"/>
          <w:spacing w:val="-4"/>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vi</w:t>
      </w:r>
      <w:r w:rsidR="00BB3942" w:rsidRPr="006060FB">
        <w:rPr>
          <w:rFonts w:asciiTheme="minorHAnsi" w:eastAsia="Trebuchet MS" w:hAnsiTheme="minorHAnsi" w:cstheme="minorHAnsi"/>
          <w:color w:val="002060"/>
          <w:spacing w:val="-4"/>
          <w:sz w:val="24"/>
          <w:szCs w:val="24"/>
          <w:lang w:val="ro-RO"/>
        </w:rPr>
        <w:t>r</w:t>
      </w:r>
      <w:r w:rsidR="00BB3942" w:rsidRPr="006060FB">
        <w:rPr>
          <w:rFonts w:asciiTheme="minorHAnsi" w:eastAsia="Trebuchet MS" w:hAnsiTheme="minorHAnsi" w:cstheme="minorHAnsi"/>
          <w:color w:val="002060"/>
          <w:sz w:val="24"/>
          <w:szCs w:val="24"/>
          <w:lang w:val="ro-RO"/>
        </w:rPr>
        <w:t>ează</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pacing w:val="-2"/>
          <w:sz w:val="24"/>
          <w:szCs w:val="24"/>
          <w:lang w:val="ro-RO"/>
        </w:rPr>
        <w:t>d</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z w:val="24"/>
          <w:szCs w:val="24"/>
          <w:lang w:val="ro-RO"/>
        </w:rPr>
        <w:t>către</w:t>
      </w:r>
      <w:r w:rsidR="00BB3942" w:rsidRPr="006060FB">
        <w:rPr>
          <w:rFonts w:asciiTheme="minorHAnsi" w:eastAsia="Trebuchet MS" w:hAnsiTheme="minorHAnsi" w:cstheme="minorHAnsi"/>
          <w:color w:val="002060"/>
          <w:spacing w:val="2"/>
          <w:sz w:val="24"/>
          <w:szCs w:val="24"/>
          <w:lang w:val="ro-RO"/>
        </w:rPr>
        <w:t xml:space="preserve"> </w:t>
      </w:r>
      <w:r w:rsidR="00BB3942" w:rsidRPr="006060FB">
        <w:rPr>
          <w:rFonts w:asciiTheme="minorHAnsi" w:eastAsia="Trebuchet MS" w:hAnsiTheme="minorHAnsi" w:cstheme="minorHAnsi"/>
          <w:color w:val="002060"/>
          <w:sz w:val="24"/>
          <w:szCs w:val="24"/>
          <w:lang w:val="ro-RO"/>
        </w:rPr>
        <w:t>AM</w:t>
      </w:r>
      <w:r w:rsidR="00BB3942" w:rsidRPr="006060FB">
        <w:rPr>
          <w:rFonts w:asciiTheme="minorHAnsi" w:eastAsia="Trebuchet MS" w:hAnsiTheme="minorHAnsi" w:cstheme="minorHAnsi"/>
          <w:color w:val="002060"/>
          <w:spacing w:val="-2"/>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î</w:t>
      </w:r>
      <w:r w:rsidR="00BB3942" w:rsidRPr="006060FB">
        <w:rPr>
          <w:rFonts w:asciiTheme="minorHAnsi" w:eastAsia="Trebuchet MS" w:hAnsiTheme="minorHAnsi" w:cstheme="minorHAnsi"/>
          <w:color w:val="002060"/>
          <w:sz w:val="24"/>
          <w:szCs w:val="24"/>
          <w:lang w:val="ro-RO"/>
        </w:rPr>
        <w:t>n</w:t>
      </w:r>
      <w:r w:rsidR="00BB3942" w:rsidRPr="006060FB">
        <w:rPr>
          <w:rFonts w:asciiTheme="minorHAnsi" w:eastAsia="Trebuchet MS" w:hAnsiTheme="minorHAnsi" w:cstheme="minorHAnsi"/>
          <w:color w:val="002060"/>
          <w:spacing w:val="-6"/>
          <w:sz w:val="24"/>
          <w:szCs w:val="24"/>
          <w:lang w:val="ro-RO"/>
        </w:rPr>
        <w:t xml:space="preserve"> </w:t>
      </w:r>
      <w:r w:rsidR="00BB3942" w:rsidRPr="006060FB">
        <w:rPr>
          <w:rFonts w:asciiTheme="minorHAnsi" w:eastAsia="Trebuchet MS" w:hAnsiTheme="minorHAnsi" w:cstheme="minorHAnsi"/>
          <w:color w:val="002060"/>
          <w:spacing w:val="-1"/>
          <w:w w:val="103"/>
          <w:sz w:val="24"/>
          <w:szCs w:val="24"/>
          <w:lang w:val="ro-RO"/>
        </w:rPr>
        <w:t xml:space="preserve">conturile </w:t>
      </w:r>
      <w:r w:rsidR="00BB3942" w:rsidRPr="006060FB">
        <w:rPr>
          <w:rFonts w:asciiTheme="minorHAnsi" w:eastAsia="Trebuchet MS" w:hAnsiTheme="minorHAnsi" w:cstheme="minorHAnsi"/>
          <w:color w:val="002060"/>
          <w:sz w:val="24"/>
          <w:szCs w:val="24"/>
          <w:lang w:val="ro-RO"/>
        </w:rPr>
        <w:t>de</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z w:val="24"/>
          <w:szCs w:val="24"/>
          <w:lang w:val="ro-RO"/>
        </w:rPr>
        <w:t>venitu</w:t>
      </w:r>
      <w:r w:rsidR="00BB3942" w:rsidRPr="006060FB">
        <w:rPr>
          <w:rFonts w:asciiTheme="minorHAnsi" w:eastAsia="Trebuchet MS" w:hAnsiTheme="minorHAnsi" w:cstheme="minorHAnsi"/>
          <w:color w:val="002060"/>
          <w:spacing w:val="-1"/>
          <w:sz w:val="24"/>
          <w:szCs w:val="24"/>
          <w:lang w:val="ro-RO"/>
        </w:rPr>
        <w:t>r</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23"/>
          <w:sz w:val="24"/>
          <w:szCs w:val="24"/>
          <w:lang w:val="ro-RO"/>
        </w:rPr>
        <w:t xml:space="preserve"> </w:t>
      </w:r>
      <w:r w:rsidR="00BB3942" w:rsidRPr="006060FB">
        <w:rPr>
          <w:rFonts w:asciiTheme="minorHAnsi" w:eastAsia="Trebuchet MS" w:hAnsiTheme="minorHAnsi" w:cstheme="minorHAnsi"/>
          <w:color w:val="002060"/>
          <w:sz w:val="24"/>
          <w:szCs w:val="24"/>
          <w:lang w:val="ro-RO"/>
        </w:rPr>
        <w:t>ale</w:t>
      </w:r>
      <w:r w:rsidR="00BB3942" w:rsidRPr="006060FB">
        <w:rPr>
          <w:rFonts w:asciiTheme="minorHAnsi" w:eastAsia="Trebuchet MS" w:hAnsiTheme="minorHAnsi" w:cstheme="minorHAnsi"/>
          <w:color w:val="002060"/>
          <w:spacing w:val="10"/>
          <w:sz w:val="24"/>
          <w:szCs w:val="24"/>
          <w:lang w:val="ro-RO"/>
        </w:rPr>
        <w:t xml:space="preserve"> </w:t>
      </w:r>
      <w:r w:rsidR="00BB3942" w:rsidRPr="006060FB">
        <w:rPr>
          <w:rFonts w:asciiTheme="minorHAnsi" w:eastAsia="Trebuchet MS" w:hAnsiTheme="minorHAnsi" w:cstheme="minorHAnsi"/>
          <w:color w:val="002060"/>
          <w:sz w:val="24"/>
          <w:szCs w:val="24"/>
          <w:lang w:val="ro-RO"/>
        </w:rPr>
        <w:t>bugetelor</w:t>
      </w:r>
      <w:r w:rsidR="00BB3942" w:rsidRPr="006060FB">
        <w:rPr>
          <w:rFonts w:asciiTheme="minorHAnsi" w:eastAsia="Trebuchet MS" w:hAnsiTheme="minorHAnsi" w:cstheme="minorHAnsi"/>
          <w:color w:val="002060"/>
          <w:spacing w:val="28"/>
          <w:sz w:val="24"/>
          <w:szCs w:val="24"/>
          <w:lang w:val="ro-RO"/>
        </w:rPr>
        <w:t xml:space="preserve"> </w:t>
      </w:r>
      <w:r w:rsidR="00BB3942" w:rsidRPr="006060FB">
        <w:rPr>
          <w:rFonts w:asciiTheme="minorHAnsi" w:eastAsia="Trebuchet MS" w:hAnsiTheme="minorHAnsi" w:cstheme="minorHAnsi"/>
          <w:color w:val="002060"/>
          <w:sz w:val="24"/>
          <w:szCs w:val="24"/>
          <w:lang w:val="ro-RO"/>
        </w:rPr>
        <w:t>din</w:t>
      </w:r>
      <w:r w:rsidR="00BB3942" w:rsidRPr="006060FB">
        <w:rPr>
          <w:rFonts w:asciiTheme="minorHAnsi" w:eastAsia="Trebuchet MS" w:hAnsiTheme="minorHAnsi" w:cstheme="minorHAnsi"/>
          <w:color w:val="002060"/>
          <w:spacing w:val="10"/>
          <w:sz w:val="24"/>
          <w:szCs w:val="24"/>
          <w:lang w:val="ro-RO"/>
        </w:rPr>
        <w:t xml:space="preserve"> </w:t>
      </w:r>
      <w:r w:rsidR="00BB3942" w:rsidRPr="006060FB">
        <w:rPr>
          <w:rFonts w:asciiTheme="minorHAnsi" w:eastAsia="Trebuchet MS" w:hAnsiTheme="minorHAnsi" w:cstheme="minorHAnsi"/>
          <w:color w:val="002060"/>
          <w:sz w:val="24"/>
          <w:szCs w:val="24"/>
          <w:lang w:val="ro-RO"/>
        </w:rPr>
        <w:t>care</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z w:val="24"/>
          <w:szCs w:val="24"/>
          <w:lang w:val="ro-RO"/>
        </w:rPr>
        <w:t>a</w:t>
      </w:r>
      <w:r w:rsidR="00BB3942" w:rsidRPr="006060FB">
        <w:rPr>
          <w:rFonts w:asciiTheme="minorHAnsi" w:eastAsia="Trebuchet MS" w:hAnsiTheme="minorHAnsi" w:cstheme="minorHAnsi"/>
          <w:color w:val="002060"/>
          <w:spacing w:val="5"/>
          <w:sz w:val="24"/>
          <w:szCs w:val="24"/>
          <w:lang w:val="ro-RO"/>
        </w:rPr>
        <w:t xml:space="preserve"> </w:t>
      </w:r>
      <w:r w:rsidR="00BB3942" w:rsidRPr="006060FB">
        <w:rPr>
          <w:rFonts w:asciiTheme="minorHAnsi" w:eastAsia="Trebuchet MS" w:hAnsiTheme="minorHAnsi" w:cstheme="minorHAnsi"/>
          <w:color w:val="002060"/>
          <w:sz w:val="24"/>
          <w:szCs w:val="24"/>
          <w:lang w:val="ro-RO"/>
        </w:rPr>
        <w:t>fost</w:t>
      </w:r>
      <w:r w:rsidR="00BB3942" w:rsidRPr="006060FB">
        <w:rPr>
          <w:rFonts w:asciiTheme="minorHAnsi" w:eastAsia="Trebuchet MS" w:hAnsiTheme="minorHAnsi" w:cstheme="minorHAnsi"/>
          <w:color w:val="002060"/>
          <w:spacing w:val="12"/>
          <w:sz w:val="24"/>
          <w:szCs w:val="24"/>
          <w:lang w:val="ro-RO"/>
        </w:rPr>
        <w:t xml:space="preserve"> </w:t>
      </w:r>
      <w:proofErr w:type="spellStart"/>
      <w:r w:rsidR="00BB3942" w:rsidRPr="006060FB">
        <w:rPr>
          <w:rFonts w:asciiTheme="minorHAnsi" w:eastAsia="Trebuchet MS" w:hAnsiTheme="minorHAnsi" w:cstheme="minorHAnsi"/>
          <w:color w:val="002060"/>
          <w:sz w:val="24"/>
          <w:szCs w:val="24"/>
          <w:lang w:val="ro-RO"/>
        </w:rPr>
        <w:t>finanţat</w:t>
      </w:r>
      <w:proofErr w:type="spellEnd"/>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sz w:val="24"/>
          <w:szCs w:val="24"/>
          <w:lang w:val="ro-RO"/>
        </w:rPr>
        <w:t>proiectul</w:t>
      </w:r>
      <w:r w:rsidR="00BB3942" w:rsidRPr="006060FB">
        <w:rPr>
          <w:rFonts w:asciiTheme="minorHAnsi" w:eastAsia="Trebuchet MS" w:hAnsiTheme="minorHAnsi" w:cstheme="minorHAnsi"/>
          <w:color w:val="002060"/>
          <w:spacing w:val="26"/>
          <w:sz w:val="24"/>
          <w:szCs w:val="24"/>
          <w:lang w:val="ro-RO"/>
        </w:rPr>
        <w:t xml:space="preserve"> </w:t>
      </w:r>
      <w:r w:rsidR="00BB3942" w:rsidRPr="006060FB">
        <w:rPr>
          <w:rFonts w:asciiTheme="minorHAnsi" w:eastAsia="Trebuchet MS" w:hAnsiTheme="minorHAnsi" w:cstheme="minorHAnsi"/>
          <w:color w:val="002060"/>
          <w:w w:val="103"/>
          <w:sz w:val="24"/>
          <w:szCs w:val="24"/>
          <w:lang w:val="ro-RO"/>
        </w:rPr>
        <w:t>respectiv</w:t>
      </w:r>
      <w:r w:rsidRPr="00F70703">
        <w:rPr>
          <w:rFonts w:asciiTheme="minorHAnsi" w:eastAsia="Trebuchet MS" w:hAnsiTheme="minorHAnsi" w:cstheme="minorHAnsi"/>
          <w:color w:val="002060"/>
          <w:w w:val="103"/>
          <w:sz w:val="24"/>
          <w:szCs w:val="24"/>
          <w:lang w:val="ro-RO"/>
        </w:rPr>
        <w:t>.</w:t>
      </w:r>
    </w:p>
    <w:p w14:paraId="0B65325C" w14:textId="550C093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(12)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celei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cuveni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alto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beneficiari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32"/>
          <w:sz w:val="24"/>
          <w:szCs w:val="24"/>
          <w:lang w:val="ro-RO"/>
        </w:rPr>
        <w:t xml:space="preserve"> </w:t>
      </w:r>
      <w:proofErr w:type="spellStart"/>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proofErr w:type="spellEnd"/>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004014CB" w:rsidRPr="006060FB">
        <w:rPr>
          <w:rFonts w:asciiTheme="minorHAnsi" w:eastAsia="Trebuchet MS" w:hAnsiTheme="minorHAnsi" w:cstheme="minorHAnsi"/>
          <w:color w:val="002060"/>
          <w:spacing w:val="-1"/>
          <w:sz w:val="24"/>
          <w:szCs w:val="24"/>
          <w:lang w:val="ro-RO"/>
        </w:rPr>
        <w:t>art</w:t>
      </w:r>
      <w:r w:rsidR="004014CB" w:rsidRPr="006060FB">
        <w:rPr>
          <w:rFonts w:asciiTheme="minorHAnsi" w:eastAsia="Trebuchet MS" w:hAnsiTheme="minorHAnsi" w:cstheme="minorHAnsi"/>
          <w:color w:val="002060"/>
          <w:sz w:val="24"/>
          <w:szCs w:val="24"/>
          <w:lang w:val="ro-RO"/>
        </w:rPr>
        <w:t>.</w:t>
      </w:r>
      <w:r w:rsidR="004014CB" w:rsidRPr="006060FB">
        <w:rPr>
          <w:rFonts w:asciiTheme="minorHAnsi" w:eastAsia="Trebuchet MS" w:hAnsiTheme="minorHAnsi" w:cstheme="minorHAnsi"/>
          <w:color w:val="002060"/>
          <w:spacing w:val="44"/>
          <w:sz w:val="24"/>
          <w:szCs w:val="24"/>
          <w:lang w:val="ro-RO"/>
        </w:rPr>
        <w:t xml:space="preserve"> </w:t>
      </w:r>
      <w:r w:rsidR="004014CB" w:rsidRPr="006060FB">
        <w:rPr>
          <w:rFonts w:asciiTheme="minorHAnsi" w:eastAsia="Trebuchet MS" w:hAnsiTheme="minorHAnsi" w:cstheme="minorHAnsi"/>
          <w:color w:val="002060"/>
          <w:sz w:val="24"/>
          <w:szCs w:val="24"/>
          <w:lang w:val="ro-RO"/>
        </w:rPr>
        <w:t>7 alin.</w:t>
      </w:r>
      <w:r w:rsidR="004014CB" w:rsidRPr="006060FB">
        <w:rPr>
          <w:rFonts w:asciiTheme="minorHAnsi" w:eastAsia="Trebuchet MS" w:hAnsiTheme="minorHAnsi" w:cstheme="minorHAnsi"/>
          <w:color w:val="002060"/>
          <w:spacing w:val="48"/>
          <w:sz w:val="24"/>
          <w:szCs w:val="24"/>
          <w:lang w:val="ro-RO"/>
        </w:rPr>
        <w:t xml:space="preserve"> </w:t>
      </w:r>
      <w:r w:rsidR="004014CB" w:rsidRPr="006060FB">
        <w:rPr>
          <w:rFonts w:asciiTheme="minorHAnsi" w:eastAsia="Trebuchet MS" w:hAnsiTheme="minorHAnsi" w:cstheme="minorHAnsi"/>
          <w:color w:val="002060"/>
          <w:sz w:val="24"/>
          <w:szCs w:val="24"/>
          <w:lang w:val="ro-RO"/>
        </w:rPr>
        <w:t>(1</w:t>
      </w:r>
      <w:r w:rsidR="004014CB" w:rsidRPr="006060FB">
        <w:rPr>
          <w:rFonts w:asciiTheme="minorHAnsi" w:eastAsia="Trebuchet MS" w:hAnsiTheme="minorHAnsi" w:cstheme="minorHAnsi"/>
          <w:color w:val="002060"/>
          <w:spacing w:val="1"/>
          <w:sz w:val="24"/>
          <w:szCs w:val="24"/>
          <w:lang w:val="ro-RO"/>
        </w:rPr>
        <w:t>)</w:t>
      </w:r>
      <w:r w:rsidR="004014CB" w:rsidRPr="006060FB">
        <w:rPr>
          <w:rFonts w:asciiTheme="minorHAnsi" w:eastAsia="Trebuchet MS" w:hAnsiTheme="minorHAnsi" w:cstheme="minorHAnsi"/>
          <w:color w:val="002060"/>
          <w:spacing w:val="-2"/>
          <w:sz w:val="24"/>
          <w:szCs w:val="24"/>
          <w:lang w:val="ro-RO"/>
        </w:rPr>
        <w:t>-</w:t>
      </w:r>
      <w:r w:rsidR="004014CB" w:rsidRPr="006060FB">
        <w:rPr>
          <w:rFonts w:asciiTheme="minorHAnsi" w:eastAsia="Trebuchet MS" w:hAnsiTheme="minorHAnsi" w:cstheme="minorHAnsi"/>
          <w:color w:val="002060"/>
          <w:sz w:val="24"/>
          <w:szCs w:val="24"/>
          <w:lang w:val="ro-RO"/>
        </w:rPr>
        <w:t>(</w:t>
      </w:r>
      <w:r w:rsidR="004014CB">
        <w:rPr>
          <w:rFonts w:asciiTheme="minorHAnsi" w:eastAsia="Trebuchet MS" w:hAnsiTheme="minorHAnsi" w:cstheme="minorHAnsi"/>
          <w:color w:val="002060"/>
          <w:sz w:val="24"/>
          <w:szCs w:val="24"/>
          <w:lang w:val="ro-RO"/>
        </w:rPr>
        <w:t>6</w:t>
      </w:r>
      <w:r w:rsidR="004014CB" w:rsidRPr="006060FB">
        <w:rPr>
          <w:rFonts w:asciiTheme="minorHAnsi" w:eastAsia="Trebuchet MS" w:hAnsiTheme="minorHAnsi" w:cstheme="minorHAnsi"/>
          <w:color w:val="002060"/>
          <w:sz w:val="24"/>
          <w:szCs w:val="24"/>
          <w:lang w:val="ro-RO"/>
        </w:rPr>
        <w:t>)</w:t>
      </w:r>
      <w:r w:rsidR="004014CB" w:rsidRPr="006060FB">
        <w:rPr>
          <w:rFonts w:asciiTheme="minorHAnsi" w:eastAsia="Trebuchet MS" w:hAnsiTheme="minorHAnsi" w:cstheme="minorHAnsi"/>
          <w:color w:val="002060"/>
          <w:spacing w:val="50"/>
          <w:sz w:val="24"/>
          <w:szCs w:val="24"/>
          <w:lang w:val="ro-RO"/>
        </w:rPr>
        <w:t xml:space="preserve"> </w:t>
      </w:r>
      <w:r w:rsidR="004014CB">
        <w:rPr>
          <w:rFonts w:asciiTheme="minorHAnsi" w:eastAsia="Trebuchet MS" w:hAnsiTheme="minorHAnsi" w:cstheme="minorHAnsi"/>
          <w:color w:val="002060"/>
          <w:spacing w:val="50"/>
          <w:sz w:val="24"/>
          <w:szCs w:val="24"/>
          <w:lang w:val="ro-RO"/>
        </w:rPr>
        <w:t xml:space="preserve"> și (15) </w:t>
      </w:r>
      <w:proofErr w:type="spellStart"/>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proofErr w:type="spellEnd"/>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vind</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fondurilor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perioad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 finanţare,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indicate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contractu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finanţare/cerere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w:t>
      </w:r>
      <w:r w:rsidRPr="00F70703">
        <w:rPr>
          <w:rFonts w:asciiTheme="minorHAnsi" w:eastAsia="Trebuchet MS" w:hAnsiTheme="minorHAnsi" w:cstheme="minorHAnsi"/>
          <w:color w:val="002060"/>
          <w:spacing w:val="-1"/>
          <w:sz w:val="24"/>
          <w:szCs w:val="24"/>
          <w:lang w:val="ro-RO"/>
        </w:rPr>
        <w: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deschis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sistemu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Statulu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ins</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z w:val="24"/>
          <w:szCs w:val="24"/>
          <w:lang w:val="ro-RO"/>
        </w:rPr>
        <w: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funcţi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opţiune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4449B0DD" w14:textId="7BC4B81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Conturile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 xml:space="preserve">venituri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deschid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Statului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alitat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funcţie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se finanţează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ordonatorilor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ncipal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7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cele </w:t>
      </w:r>
      <w:r w:rsidRPr="00F70703">
        <w:rPr>
          <w:rFonts w:asciiTheme="minorHAnsi" w:eastAsia="Trebuchet MS" w:hAnsiTheme="minorHAnsi" w:cstheme="minorHAnsi"/>
          <w:color w:val="002060"/>
          <w:spacing w:val="-1"/>
          <w:sz w:val="24"/>
          <w:szCs w:val="24"/>
          <w:lang w:val="ro-RO"/>
        </w:rPr>
        <w:t>menționat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49</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H</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829/2022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aprobare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Normelo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metodologic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aplicare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peri</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ada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programare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2021</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w w:val="103"/>
          <w:sz w:val="24"/>
          <w:szCs w:val="24"/>
          <w:lang w:val="ro-RO"/>
        </w:rPr>
        <w:t>2027.</w:t>
      </w:r>
    </w:p>
    <w:p w14:paraId="5A12E606" w14:textId="0992069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Transferul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23"/>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pla</w:t>
      </w:r>
      <w:r w:rsidRPr="00F70703">
        <w:rPr>
          <w:rFonts w:asciiTheme="minorHAnsi" w:eastAsia="Trebuchet MS" w:hAnsiTheme="minorHAnsi" w:cstheme="minorHAnsi"/>
          <w:b/>
          <w:bCs/>
          <w:color w:val="002060"/>
          <w:spacing w:val="-1"/>
          <w:sz w:val="24"/>
          <w:szCs w:val="24"/>
          <w:lang w:val="ro-RO"/>
        </w:rPr>
        <w:t>tă</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44"/>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rambursare</w:t>
      </w:r>
      <w:r w:rsidRPr="00F70703">
        <w:rPr>
          <w:rFonts w:asciiTheme="minorHAnsi" w:eastAsia="Trebuchet MS" w:hAnsiTheme="minorHAnsi" w:cstheme="minorHAnsi"/>
          <w:b/>
          <w:bCs/>
          <w:color w:val="002060"/>
          <w:spacing w:val="35"/>
          <w:sz w:val="24"/>
          <w:szCs w:val="24"/>
          <w:lang w:val="ro-RO"/>
        </w:rPr>
        <w:t xml:space="preserve"> </w:t>
      </w:r>
      <w:r w:rsidRPr="00F70703">
        <w:rPr>
          <w:rFonts w:asciiTheme="minorHAnsi" w:eastAsia="Trebuchet MS" w:hAnsiTheme="minorHAnsi" w:cstheme="minorHAnsi"/>
          <w:b/>
          <w:bCs/>
          <w:color w:val="002060"/>
          <w:sz w:val="24"/>
          <w:szCs w:val="24"/>
          <w:lang w:val="ro-RO"/>
        </w:rPr>
        <w:t>se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va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220F68EC" w14:textId="77777777" w:rsidR="00A10484" w:rsidRPr="00F70703" w:rsidRDefault="00A10484" w:rsidP="007A5CCB">
      <w:pPr>
        <w:tabs>
          <w:tab w:val="left" w:pos="2970"/>
        </w:tabs>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3EBFE8C"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 pentru cerere de rambursare</w:t>
      </w:r>
    </w:p>
    <w:p w14:paraId="1F91227E"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cod IBAN:    ……………………</w:t>
      </w:r>
    </w:p>
    <w:p w14:paraId="1DE5094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Titular cont: ……………………….</w:t>
      </w:r>
    </w:p>
    <w:p w14:paraId="76A0AF0B"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b/>
          <w:bCs/>
          <w:color w:val="002060"/>
          <w:sz w:val="24"/>
          <w:szCs w:val="24"/>
          <w:lang w:val="ro-RO"/>
        </w:rPr>
        <w:t>deschise</w:t>
      </w:r>
      <w:r w:rsidRPr="00F70703">
        <w:rPr>
          <w:rFonts w:asciiTheme="minorHAnsi" w:eastAsia="Trebuchet MS" w:hAnsiTheme="minorHAnsi" w:cstheme="minorHAnsi"/>
          <w:b/>
          <w:bCs/>
          <w:color w:val="002060"/>
          <w:spacing w:val="25"/>
          <w:sz w:val="24"/>
          <w:szCs w:val="24"/>
          <w:lang w:val="ro-RO"/>
        </w:rPr>
        <w:t xml:space="preserve"> </w:t>
      </w:r>
      <w:r w:rsidRPr="00F70703">
        <w:rPr>
          <w:rFonts w:asciiTheme="minorHAnsi" w:eastAsia="Trebuchet MS" w:hAnsiTheme="minorHAnsi" w:cstheme="minorHAnsi"/>
          <w:b/>
          <w:bCs/>
          <w:color w:val="002060"/>
          <w:sz w:val="24"/>
          <w:szCs w:val="24"/>
          <w:lang w:val="ro-RO"/>
        </w:rPr>
        <w:t>pe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numele</w:t>
      </w:r>
      <w:r w:rsidRPr="00F70703">
        <w:rPr>
          <w:rFonts w:asciiTheme="minorHAnsi" w:eastAsia="Trebuchet MS" w:hAnsiTheme="minorHAnsi" w:cstheme="minorHAnsi"/>
          <w:b/>
          <w:bCs/>
          <w:color w:val="002060"/>
          <w:spacing w:val="22"/>
          <w:sz w:val="24"/>
          <w:szCs w:val="24"/>
          <w:lang w:val="ro-RO"/>
        </w:rPr>
        <w:t xml:space="preserve"> </w:t>
      </w:r>
      <w:r w:rsidRPr="00F70703">
        <w:rPr>
          <w:rFonts w:asciiTheme="minorHAnsi" w:eastAsia="Trebuchet MS" w:hAnsiTheme="minorHAnsi" w:cstheme="minorHAnsi"/>
          <w:b/>
          <w:bCs/>
          <w:color w:val="002060"/>
          <w:sz w:val="24"/>
          <w:szCs w:val="24"/>
          <w:lang w:val="ro-RO"/>
        </w:rPr>
        <w:t>Liderului</w:t>
      </w:r>
      <w:r w:rsidRPr="00F70703">
        <w:rPr>
          <w:rFonts w:asciiTheme="minorHAnsi" w:eastAsia="Trebuchet MS" w:hAnsiTheme="minorHAnsi" w:cstheme="minorHAnsi"/>
          <w:b/>
          <w:bCs/>
          <w:color w:val="002060"/>
          <w:spacing w:val="26"/>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w w:val="103"/>
          <w:sz w:val="24"/>
          <w:szCs w:val="24"/>
          <w:lang w:val="ro-RO"/>
        </w:rPr>
        <w:t>parteneriat/Partenerului:</w:t>
      </w:r>
    </w:p>
    <w:p w14:paraId="70C09E35"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28824EFE"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A1D23F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3AF89AD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6E58C5C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EA757E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54E4FEA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7009570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315CA10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499967C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lastRenderedPageBreak/>
        <w:t>Con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cer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1D2EEA8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BE8F1F9"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297B3A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30D2D69F"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3804EE8"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0C5FD62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53A74EAA"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481A7F3" w14:textId="77777777" w:rsidR="00A10484" w:rsidRPr="00F70703" w:rsidRDefault="00A10484" w:rsidP="007A5CCB">
      <w:pPr>
        <w:spacing w:before="60"/>
        <w:ind w:left="133" w:right="6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0D14E71A" w14:textId="6A407420"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Înainte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rambursării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trebui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fi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plătite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consideră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transferulu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banca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contul Beneficiarului.</w:t>
      </w:r>
    </w:p>
    <w:p w14:paraId="75C12F2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Fiecare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transmisă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trebuie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reflect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separat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fiecare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calendaristic</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efectuate.</w:t>
      </w:r>
    </w:p>
    <w:p w14:paraId="0F39D1A5" w14:textId="795FF0A0" w:rsidR="00A10484" w:rsidRPr="00F70703" w:rsidRDefault="00A10484" w:rsidP="007A5CCB">
      <w:pPr>
        <w:spacing w:before="60"/>
        <w:ind w:left="133" w:right="10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blig</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Rap</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2"/>
          <w:sz w:val="24"/>
          <w:szCs w:val="24"/>
          <w:lang w:val="ro-RO"/>
        </w:rPr>
        <w:t>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27"/>
          <w:sz w:val="24"/>
          <w:szCs w:val="24"/>
          <w:lang w:val="ro-RO"/>
        </w:rPr>
        <w:t xml:space="preserve"> 2 </w:t>
      </w:r>
      <w:r w:rsidRPr="00F70703">
        <w:rPr>
          <w:rFonts w:asciiTheme="minorHAnsi" w:eastAsia="Trebuchet MS" w:hAnsiTheme="minorHAnsi" w:cstheme="minorHAnsi"/>
          <w:color w:val="002060"/>
          <w:sz w:val="24"/>
          <w:szCs w:val="24"/>
          <w:lang w:val="ro-RO"/>
        </w:rPr>
        <w:t>Planul de monitorizare</w:t>
      </w:r>
      <w:r w:rsidR="00AC0C28">
        <w:rPr>
          <w:rFonts w:asciiTheme="minorHAnsi" w:eastAsia="Trebuchet MS" w:hAnsiTheme="minorHAnsi" w:cstheme="minorHAnsi"/>
          <w:color w:val="002060"/>
          <w:sz w:val="24"/>
          <w:szCs w:val="24"/>
          <w:lang w:val="ro-RO"/>
        </w:rPr>
        <w:t xml:space="preserve"> </w:t>
      </w:r>
      <w:r w:rsidR="00AC0C28" w:rsidRPr="00AC0C28">
        <w:rPr>
          <w:rFonts w:asciiTheme="minorHAnsi" w:eastAsia="Trebuchet MS" w:hAnsiTheme="minorHAnsi" w:cstheme="minorHAnsi"/>
          <w:color w:val="002060"/>
          <w:sz w:val="24"/>
          <w:szCs w:val="24"/>
          <w:lang w:val="ro-RO"/>
        </w:rPr>
        <w:t>la contractul de finanțare – condiții generale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1</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mbursare/cererea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 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382C5386" w14:textId="229F29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Beneficiarul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proie</w:t>
      </w:r>
      <w:r w:rsidRPr="00F70703">
        <w:rPr>
          <w:rFonts w:asciiTheme="minorHAnsi" w:eastAsia="Trebuchet MS" w:hAnsiTheme="minorHAnsi" w:cstheme="minorHAnsi"/>
          <w:color w:val="002060"/>
          <w:sz w:val="24"/>
          <w:szCs w:val="24"/>
          <w:lang w:val="ro-RO"/>
        </w:rPr>
        <w:t>ctului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oblig</w:t>
      </w:r>
      <w:r w:rsidRPr="00F70703">
        <w:rPr>
          <w:rFonts w:asciiTheme="minorHAnsi" w:eastAsia="Trebuchet MS" w:hAnsiTheme="minorHAnsi" w:cstheme="minorHAnsi"/>
          <w:color w:val="002060"/>
          <w:spacing w:val="-1"/>
          <w:sz w:val="24"/>
          <w:szCs w:val="24"/>
          <w:lang w:val="ro-RO"/>
        </w:rPr>
        <w:t>ați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ţin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evidenţ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contabil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distinctă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folosind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analitice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dedicate.</w:t>
      </w:r>
    </w:p>
    <w:p w14:paraId="178D1872" w14:textId="035BCD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(20) Beneficiarul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integral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00F57FD8" w:rsidRPr="00F70703">
        <w:rPr>
          <w:rFonts w:asciiTheme="minorHAnsi" w:eastAsia="Trebuchet MS" w:hAnsiTheme="minorHAnsi" w:cstheme="minorHAnsi"/>
          <w:color w:val="002060"/>
          <w:sz w:val="24"/>
          <w:szCs w:val="24"/>
          <w:lang w:val="ro-RO"/>
        </w:rPr>
        <w:t>,  bugetul asigurărilor sociale de stat sau bugetele fondurilor speciale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care </w:t>
      </w:r>
      <w:r w:rsidRPr="00F70703">
        <w:rPr>
          <w:rFonts w:asciiTheme="minorHAnsi" w:eastAsia="Trebuchet MS" w:hAnsiTheme="minorHAnsi" w:cstheme="minorHAnsi"/>
          <w:color w:val="002060"/>
          <w:sz w:val="24"/>
          <w:szCs w:val="24"/>
          <w:lang w:val="ro-RO"/>
        </w:rPr>
        <w:t>implementează</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proiec</w:t>
      </w:r>
      <w:r w:rsidRPr="00F70703">
        <w:rPr>
          <w:rFonts w:asciiTheme="minorHAnsi" w:eastAsia="Trebuchet MS" w:hAnsiTheme="minorHAnsi" w:cstheme="minorHAnsi"/>
          <w:color w:val="002060"/>
          <w:spacing w:val="-6"/>
          <w:sz w:val="24"/>
          <w:szCs w:val="24"/>
          <w:lang w:val="ro-RO"/>
        </w:rPr>
        <w:t>t</w:t>
      </w:r>
      <w:r w:rsidRPr="00F70703">
        <w:rPr>
          <w:rFonts w:asciiTheme="minorHAnsi" w:eastAsia="Trebuchet MS" w:hAnsiTheme="minorHAnsi" w:cstheme="minorHAnsi"/>
          <w:color w:val="002060"/>
          <w:sz w:val="24"/>
          <w:szCs w:val="24"/>
          <w:lang w:val="ro-RO"/>
        </w:rPr>
        <w:t xml:space="preserve">ul,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în</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egistreaz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1"/>
          <w:sz w:val="24"/>
          <w:szCs w:val="24"/>
          <w:lang w:val="ro-RO"/>
        </w:rPr>
        <w:t>ntur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afar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bilanţul</w:t>
      </w:r>
      <w:r w:rsidRPr="00F70703">
        <w:rPr>
          <w:rFonts w:asciiTheme="minorHAnsi" w:eastAsia="Trebuchet MS" w:hAnsiTheme="minorHAnsi" w:cstheme="minorHAnsi"/>
          <w:color w:val="002060"/>
          <w:sz w:val="24"/>
          <w:szCs w:val="24"/>
          <w:lang w:val="ro-RO"/>
        </w:rPr>
        <w:t>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rambursăril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cheltuiel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europene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baz</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primit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w w:val="103"/>
          <w:sz w:val="24"/>
          <w:szCs w:val="24"/>
          <w:lang w:val="ro-RO"/>
        </w:rPr>
        <w:t xml:space="preserve">conform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(2).</w:t>
      </w:r>
    </w:p>
    <w:p w14:paraId="1AEF7BF2" w14:textId="6E1CBCD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reconcilieri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operaţiunile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gestionate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proofErr w:type="spellStart"/>
      <w:r w:rsidRPr="00F70703">
        <w:rPr>
          <w:rFonts w:asciiTheme="minorHAnsi" w:eastAsia="Trebuchet MS" w:hAnsiTheme="minorHAnsi" w:cstheme="minorHAnsi"/>
          <w:color w:val="002060"/>
          <w:sz w:val="24"/>
          <w:szCs w:val="24"/>
          <w:lang w:val="ro-RO"/>
        </w:rPr>
        <w:t>obligaţia</w:t>
      </w:r>
      <w:proofErr w:type="spellEnd"/>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transmiterii</w:t>
      </w:r>
      <w:r w:rsidRPr="00F70703">
        <w:rPr>
          <w:rFonts w:asciiTheme="minorHAnsi" w:eastAsia="Trebuchet MS" w:hAnsiTheme="minorHAnsi" w:cstheme="minorHAnsi"/>
          <w:color w:val="002060"/>
          <w:spacing w:val="24"/>
          <w:sz w:val="24"/>
          <w:szCs w:val="24"/>
          <w:lang w:val="ro-RO"/>
        </w:rPr>
        <w:t xml:space="preserve"> </w:t>
      </w:r>
      <w:r w:rsidR="0044731C">
        <w:rPr>
          <w:rFonts w:asciiTheme="minorHAnsi" w:eastAsia="Trebuchet MS" w:hAnsiTheme="minorHAnsi" w:cstheme="minorHAnsi"/>
          <w:color w:val="002060"/>
          <w:spacing w:val="-1"/>
          <w:sz w:val="24"/>
          <w:szCs w:val="24"/>
          <w:lang w:val="ro-RO"/>
        </w:rPr>
        <w:t>trimestriale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lunii </w:t>
      </w:r>
      <w:r w:rsidR="00DB3367" w:rsidRPr="00DB3367">
        <w:rPr>
          <w:rFonts w:asciiTheme="minorHAnsi" w:eastAsia="Trebuchet MS" w:hAnsiTheme="minorHAnsi" w:cstheme="minorHAnsi"/>
          <w:color w:val="002060"/>
          <w:sz w:val="24"/>
          <w:szCs w:val="24"/>
          <w:lang w:val="ro-RO"/>
        </w:rPr>
        <w:t>următoare perioadei de raportare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 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Notificare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reconcilierea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contabilă,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nr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1</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4"/>
          <w:sz w:val="24"/>
          <w:szCs w:val="24"/>
          <w:lang w:val="ro-RO"/>
        </w:rPr>
        <w:t xml:space="preserve"> </w:t>
      </w:r>
      <w:r w:rsidR="004B3597" w:rsidRPr="00F70703">
        <w:rPr>
          <w:rFonts w:asciiTheme="minorHAnsi" w:eastAsia="Trebuchet MS" w:hAnsiTheme="minorHAnsi" w:cstheme="minorHAnsi"/>
          <w:color w:val="002060"/>
          <w:spacing w:val="-2"/>
          <w:sz w:val="24"/>
          <w:szCs w:val="24"/>
          <w:lang w:val="ro-RO"/>
        </w:rPr>
        <w:t>Normele metodologice  de aplicare a OUG nr. 133/2021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 rezulte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2"/>
          <w:sz w:val="24"/>
          <w:szCs w:val="24"/>
          <w:lang w:val="ro-RO"/>
        </w:rPr>
        <w:t>AM</w:t>
      </w:r>
      <w:r w:rsidRPr="00F70703">
        <w:rPr>
          <w:rFonts w:asciiTheme="minorHAnsi" w:eastAsia="Trebuchet MS" w:hAnsiTheme="minorHAnsi" w:cstheme="minorHAnsi"/>
          <w:color w:val="002060"/>
          <w:sz w:val="24"/>
          <w:szCs w:val="24"/>
          <w:lang w:val="ro-RO"/>
        </w:rPr>
        <w:t xml:space="preserve"> 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plătite </w:t>
      </w:r>
      <w:r w:rsidRPr="00F70703">
        <w:rPr>
          <w:rFonts w:asciiTheme="minorHAnsi" w:eastAsia="Trebuchet MS" w:hAnsiTheme="minorHAnsi" w:cstheme="minorHAnsi"/>
          <w:color w:val="002060"/>
          <w:sz w:val="24"/>
          <w:szCs w:val="24"/>
          <w:lang w:val="ro-RO"/>
        </w:rPr>
        <w:t>acesteia,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contractul</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072C508" w14:textId="25E6AC95"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(22)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valută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contravaloarea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1"/>
          <w:sz w:val="24"/>
          <w:szCs w:val="24"/>
          <w:lang w:val="ro-RO"/>
        </w:rPr>
        <w:t>conform art.</w:t>
      </w:r>
      <w:r w:rsidR="00042A9A"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22 alin.</w:t>
      </w:r>
      <w:r w:rsidR="00E02B4E"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4</w:t>
      </w:r>
      <w:r w:rsidR="00E02B4E"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De asemenea, conform art</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22 alin</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F70703" w:rsidRDefault="00A10484" w:rsidP="007A5CCB">
      <w:pPr>
        <w:spacing w:before="60"/>
        <w:ind w:left="133" w:right="223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(c</w:t>
      </w:r>
      <w:r w:rsidRPr="00F70703">
        <w:rPr>
          <w:rFonts w:asciiTheme="minorHAnsi" w:eastAsia="Trebuchet MS" w:hAnsiTheme="minorHAnsi" w:cstheme="minorHAnsi"/>
          <w:b/>
          <w:color w:val="002060"/>
          <w:spacing w:val="10"/>
          <w:sz w:val="24"/>
          <w:szCs w:val="24"/>
          <w:lang w:val="ro-RO"/>
        </w:rPr>
        <w:t>)</w:t>
      </w:r>
      <w:r w:rsidR="00042A9A"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Mecanismul</w:t>
      </w:r>
      <w:r w:rsidRPr="00F70703">
        <w:rPr>
          <w:rFonts w:asciiTheme="minorHAnsi" w:eastAsia="Trebuchet MS" w:hAnsiTheme="minorHAnsi" w:cstheme="minorHAnsi"/>
          <w:b/>
          <w:color w:val="002060"/>
          <w:spacing w:val="42"/>
          <w:sz w:val="24"/>
          <w:szCs w:val="24"/>
          <w:lang w:val="ro-RO"/>
        </w:rPr>
        <w:t xml:space="preserve"> </w:t>
      </w:r>
      <w:r w:rsidRPr="00F70703">
        <w:rPr>
          <w:rFonts w:asciiTheme="minorHAnsi" w:eastAsia="Trebuchet MS" w:hAnsiTheme="minorHAnsi" w:cstheme="minorHAnsi"/>
          <w:b/>
          <w:color w:val="002060"/>
          <w:sz w:val="24"/>
          <w:szCs w:val="24"/>
          <w:lang w:val="ro-RO"/>
        </w:rPr>
        <w:t>decontării</w:t>
      </w:r>
      <w:r w:rsidRPr="00F70703">
        <w:rPr>
          <w:rFonts w:asciiTheme="minorHAnsi" w:eastAsia="Trebuchet MS" w:hAnsiTheme="minorHAnsi" w:cstheme="minorHAnsi"/>
          <w:b/>
          <w:color w:val="002060"/>
          <w:spacing w:val="31"/>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plată</w:t>
      </w:r>
    </w:p>
    <w:p w14:paraId="4B815C7D" w14:textId="77777777" w:rsidR="004014CB" w:rsidRPr="006060FB" w:rsidRDefault="004014CB" w:rsidP="004014CB">
      <w:pPr>
        <w:pStyle w:val="ListParagraph"/>
        <w:numPr>
          <w:ilvl w:val="0"/>
          <w:numId w:val="15"/>
        </w:numPr>
        <w:spacing w:before="60"/>
        <w:ind w:right="-19"/>
        <w:jc w:val="both"/>
        <w:rPr>
          <w:rFonts w:asciiTheme="minorHAnsi" w:eastAsia="Trebuchet MS" w:hAnsiTheme="minorHAnsi" w:cstheme="minorHAnsi"/>
          <w:color w:val="002060"/>
          <w:sz w:val="24"/>
          <w:szCs w:val="24"/>
          <w:lang w:val="ro-RO"/>
        </w:rPr>
      </w:pPr>
      <w:r w:rsidRPr="006060FB">
        <w:rPr>
          <w:rFonts w:asciiTheme="minorHAnsi" w:eastAsia="Trebuchet MS" w:hAnsiTheme="minorHAnsi" w:cstheme="minorHAnsi"/>
          <w:color w:val="002060"/>
          <w:sz w:val="24"/>
          <w:szCs w:val="24"/>
          <w:lang w:val="ro-RO"/>
        </w:rPr>
        <w:t xml:space="preserve">În procesul de implementare a Programului </w:t>
      </w:r>
      <w:proofErr w:type="spellStart"/>
      <w:r w:rsidRPr="006060FB">
        <w:rPr>
          <w:rFonts w:asciiTheme="minorHAnsi" w:eastAsia="Trebuchet MS" w:hAnsiTheme="minorHAnsi" w:cstheme="minorHAnsi"/>
          <w:color w:val="002060"/>
          <w:sz w:val="24"/>
          <w:szCs w:val="24"/>
          <w:lang w:val="ro-RO"/>
        </w:rPr>
        <w:t>Sanatate</w:t>
      </w:r>
      <w:proofErr w:type="spellEnd"/>
      <w:r w:rsidRPr="006060FB">
        <w:rPr>
          <w:rFonts w:asciiTheme="minorHAnsi" w:eastAsia="Trebuchet MS" w:hAnsiTheme="minorHAnsi" w:cstheme="minorHAnsi"/>
          <w:color w:val="002060"/>
          <w:sz w:val="24"/>
          <w:szCs w:val="24"/>
          <w:lang w:val="ro-RO"/>
        </w:rPr>
        <w:t xml:space="preserve">, beneficiarii de proiecte </w:t>
      </w:r>
      <w:proofErr w:type="spellStart"/>
      <w:r w:rsidRPr="006060FB">
        <w:rPr>
          <w:rFonts w:asciiTheme="minorHAnsi" w:eastAsia="Trebuchet MS" w:hAnsiTheme="minorHAnsi" w:cstheme="minorHAnsi"/>
          <w:color w:val="002060"/>
          <w:sz w:val="24"/>
          <w:szCs w:val="24"/>
          <w:lang w:val="ro-RO"/>
        </w:rPr>
        <w:t>finanţate</w:t>
      </w:r>
      <w:proofErr w:type="spellEnd"/>
      <w:r w:rsidRPr="006060FB">
        <w:rPr>
          <w:rFonts w:asciiTheme="minorHAnsi" w:eastAsia="Trebuchet MS" w:hAnsiTheme="minorHAnsi" w:cstheme="minorHAnsi"/>
          <w:color w:val="002060"/>
          <w:sz w:val="24"/>
          <w:szCs w:val="24"/>
          <w:lang w:val="ro-RO"/>
        </w:rPr>
        <w:t xml:space="preserve"> din fonduri europene, </w:t>
      </w:r>
      <w:proofErr w:type="spellStart"/>
      <w:r w:rsidRPr="006060FB">
        <w:rPr>
          <w:rFonts w:asciiTheme="minorHAnsi" w:eastAsia="Trebuchet MS" w:hAnsiTheme="minorHAnsi" w:cstheme="minorHAnsi"/>
          <w:color w:val="002060"/>
          <w:sz w:val="24"/>
          <w:szCs w:val="24"/>
          <w:lang w:val="ro-RO"/>
        </w:rPr>
        <w:t>alţii</w:t>
      </w:r>
      <w:proofErr w:type="spellEnd"/>
      <w:r w:rsidRPr="006060FB">
        <w:rPr>
          <w:rFonts w:asciiTheme="minorHAnsi" w:eastAsia="Trebuchet MS" w:hAnsiTheme="minorHAnsi" w:cstheme="minorHAnsi"/>
          <w:color w:val="002060"/>
          <w:sz w:val="24"/>
          <w:szCs w:val="24"/>
          <w:lang w:val="ro-RO"/>
        </w:rPr>
        <w:t xml:space="preserve"> decât cei </w:t>
      </w:r>
      <w:proofErr w:type="spellStart"/>
      <w:r w:rsidRPr="006060FB">
        <w:rPr>
          <w:rFonts w:asciiTheme="minorHAnsi" w:eastAsia="Trebuchet MS" w:hAnsiTheme="minorHAnsi" w:cstheme="minorHAnsi"/>
          <w:color w:val="002060"/>
          <w:sz w:val="24"/>
          <w:szCs w:val="24"/>
          <w:lang w:val="ro-RO"/>
        </w:rPr>
        <w:t>prevăzuţi</w:t>
      </w:r>
      <w:proofErr w:type="spellEnd"/>
      <w:r w:rsidRPr="006060FB">
        <w:rPr>
          <w:rFonts w:asciiTheme="minorHAnsi" w:eastAsia="Trebuchet MS" w:hAnsiTheme="minorHAnsi" w:cstheme="minorHAnsi"/>
          <w:color w:val="002060"/>
          <w:sz w:val="24"/>
          <w:szCs w:val="24"/>
          <w:lang w:val="ro-RO"/>
        </w:rPr>
        <w:t xml:space="preserve"> la art. 7 alin. (1) - (5), (8), (10) și (15)</w:t>
      </w:r>
      <w:r w:rsidRPr="006060FB">
        <w:t xml:space="preserve"> </w:t>
      </w:r>
      <w:r w:rsidRPr="006060FB">
        <w:rPr>
          <w:rFonts w:asciiTheme="minorHAnsi" w:eastAsia="Trebuchet MS" w:hAnsiTheme="minorHAnsi" w:cstheme="minorHAnsi"/>
          <w:color w:val="002060"/>
          <w:sz w:val="24"/>
          <w:szCs w:val="24"/>
          <w:lang w:val="ro-RO"/>
        </w:rPr>
        <w:t>din OUG nr. 133/2021,  pot opta pentru utilizarea mecanismului decontării cererilor de plată;</w:t>
      </w:r>
    </w:p>
    <w:p w14:paraId="33C39E6E" w14:textId="4453BC4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(2</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aplică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implementa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parteneriat,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w:t>
      </w:r>
      <w:r w:rsidR="0044731C" w:rsidRPr="0044731C">
        <w:t xml:space="preserve"> </w:t>
      </w:r>
      <w:r w:rsidR="0044731C" w:rsidRPr="0044731C">
        <w:rPr>
          <w:rFonts w:asciiTheme="minorHAnsi" w:eastAsia="Trebuchet MS" w:hAnsiTheme="minorHAnsi" w:cstheme="minorHAnsi"/>
          <w:color w:val="002060"/>
          <w:sz w:val="24"/>
          <w:szCs w:val="24"/>
          <w:lang w:val="ro-RO"/>
        </w:rPr>
        <w:t xml:space="preserve">(8), (10) și (15)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004E3E08" w:rsidRPr="00F70703">
        <w:rPr>
          <w:rFonts w:asciiTheme="minorHAnsi" w:eastAsia="Trebuchet MS" w:hAnsiTheme="minorHAnsi" w:cstheme="minorHAnsi"/>
          <w:color w:val="002060"/>
          <w:spacing w:val="11"/>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doa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condiţia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aceşti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încadreze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0044731C" w:rsidRPr="0044731C">
        <w:t xml:space="preserve"> </w:t>
      </w:r>
      <w:r w:rsidR="0044731C" w:rsidRPr="0044731C">
        <w:rPr>
          <w:rFonts w:asciiTheme="minorHAnsi" w:eastAsia="Trebuchet MS" w:hAnsiTheme="minorHAnsi" w:cstheme="minorHAnsi"/>
          <w:color w:val="002060"/>
          <w:sz w:val="24"/>
          <w:szCs w:val="24"/>
          <w:lang w:val="ro-RO"/>
        </w:rPr>
        <w:t>(8), (10) și (15)</w:t>
      </w:r>
      <w:r w:rsidR="0044731C">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w w:val="103"/>
          <w:sz w:val="24"/>
          <w:szCs w:val="24"/>
          <w:lang w:val="ro-RO"/>
        </w:rPr>
        <w:t>133/2021.</w:t>
      </w:r>
    </w:p>
    <w:p w14:paraId="72A1C204" w14:textId="3FFB0E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beneficiarii/liderii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sz w:val="24"/>
          <w:szCs w:val="24"/>
          <w:lang w:val="ro-RO"/>
        </w:rPr>
        <w:t>133/2021,</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primirea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facturilor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pentru  livrarea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bunurilor/prestarea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facturilo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avan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clauzel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achiziţii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 proiectului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Programul </w:t>
      </w:r>
      <w:r w:rsidR="00042A9A" w:rsidRPr="00F70703">
        <w:rPr>
          <w:rFonts w:asciiTheme="minorHAnsi" w:eastAsia="Trebuchet MS" w:hAnsiTheme="minorHAnsi" w:cstheme="minorHAnsi"/>
          <w:color w:val="002060"/>
          <w:spacing w:val="-1"/>
          <w:sz w:val="24"/>
          <w:szCs w:val="24"/>
          <w:lang w:val="ro-RO"/>
        </w:rPr>
        <w:t xml:space="preserve">Sănănate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documentele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justificative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1E3EAED5" w14:textId="57EA7F72" w:rsidR="00A10484" w:rsidRPr="00F70703" w:rsidRDefault="00A10484" w:rsidP="007A5CCB">
      <w:pPr>
        <w:spacing w:before="60"/>
        <w:ind w:left="133"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proiect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0044731C" w:rsidRPr="0044731C">
        <w:rPr>
          <w:rFonts w:asciiTheme="minorHAnsi" w:eastAsia="Trebuchet MS" w:hAnsiTheme="minorHAnsi" w:cstheme="minorHAnsi"/>
          <w:color w:val="002060"/>
          <w:spacing w:val="-1"/>
          <w:sz w:val="24"/>
          <w:szCs w:val="24"/>
          <w:lang w:val="ro-RO"/>
        </w:rPr>
        <w:t>atât în nume propriu, cât și în numele partenerilor, iar autoritatea de management virează, după efectuarea verificărilor, valoarea cheltuielilor autorizate, distinct pentru fiecare fond în parte, în conturile liderului de parteneriat/partenerilor care le-au angajat, fără a aduce atingere contractului de finanțare și prevederilor acordului de parteneriat, parte integrantă a acestui</w:t>
      </w:r>
    </w:p>
    <w:p w14:paraId="65C5EF4D" w14:textId="0C9E131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5"/>
          <w:w w:val="103"/>
          <w:sz w:val="24"/>
          <w:szCs w:val="24"/>
          <w:lang w:val="ro-RO"/>
        </w:rPr>
        <w:t xml:space="preserve">şi </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Programu</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5"/>
          <w:sz w:val="24"/>
          <w:szCs w:val="24"/>
          <w:lang w:val="ro-RO"/>
        </w:rPr>
        <w:t xml:space="preserve"> </w:t>
      </w:r>
      <w:r w:rsidR="00F57FD8" w:rsidRPr="00F70703">
        <w:rPr>
          <w:rFonts w:asciiTheme="minorHAnsi" w:eastAsia="Trebuchet MS" w:hAnsiTheme="minorHAnsi" w:cstheme="minorHAnsi"/>
          <w:color w:val="002060"/>
          <w:spacing w:val="-4"/>
          <w:sz w:val="24"/>
          <w:szCs w:val="24"/>
          <w:lang w:val="ro-RO"/>
        </w:rPr>
        <w:t>Sănătate</w:t>
      </w:r>
      <w:r w:rsidR="00F57FD8"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verificarea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 efectu</w:t>
      </w:r>
      <w:r w:rsidRPr="00F70703">
        <w:rPr>
          <w:rFonts w:asciiTheme="minorHAnsi" w:eastAsia="Trebuchet MS" w:hAnsiTheme="minorHAnsi" w:cstheme="minorHAnsi"/>
          <w:color w:val="002060"/>
          <w:spacing w:val="-1"/>
          <w:sz w:val="24"/>
          <w:szCs w:val="24"/>
          <w:lang w:val="ro-RO"/>
        </w:rPr>
        <w: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rambursabile,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lucrătoare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înt</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 xml:space="preserve">disponibil, deschis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 xml:space="preserve">e numele 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teritoriale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 ziua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următoar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virării,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transmite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notificare, </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întocmită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fiecărui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aceştia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asigurări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unu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managemen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financia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riguros</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tuaţia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în care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există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posibilitatea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recuperării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provenite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debite/corecţii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din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diminuează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rambursab</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 xml:space="preserve">le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această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situaţie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suportând</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surse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proprii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acestor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sume.</w:t>
      </w:r>
    </w:p>
    <w:p w14:paraId="757A5993" w14:textId="37981CB4" w:rsidR="00A10484" w:rsidRPr="00F70703" w:rsidRDefault="00A10484" w:rsidP="007A5CCB">
      <w:pPr>
        <w:spacing w:before="60"/>
        <w:ind w:left="133" w:right="1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conţine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puţin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modelu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prevăzut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Formularu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 xml:space="preserve">3 </w:t>
      </w:r>
      <w:r w:rsidR="00AC00D2" w:rsidRPr="00F70703">
        <w:rPr>
          <w:rFonts w:asciiTheme="minorHAnsi" w:eastAsia="Trebuchet MS" w:hAnsiTheme="minorHAnsi" w:cstheme="minorHAnsi"/>
          <w:color w:val="002060"/>
          <w:spacing w:val="1"/>
          <w:sz w:val="24"/>
          <w:szCs w:val="24"/>
          <w:lang w:val="ro-RO"/>
        </w:rPr>
        <w:t>la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Normel</w:t>
      </w:r>
      <w:r w:rsidR="00AC00D2"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metodologice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aplicar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w w:val="103"/>
          <w:sz w:val="24"/>
          <w:szCs w:val="24"/>
          <w:lang w:val="ro-RO"/>
        </w:rPr>
        <w:t>133/2021.</w:t>
      </w:r>
    </w:p>
    <w:p w14:paraId="71CB5F39" w14:textId="6E89A0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copi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notificări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unitate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teritorială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Statului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conturile.</w:t>
      </w:r>
    </w:p>
    <w:p w14:paraId="2211139B" w14:textId="76C4FF5E"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F70703">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49A96DC"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din </w:t>
      </w:r>
      <w:r w:rsidR="00D660E4">
        <w:rPr>
          <w:rFonts w:asciiTheme="minorHAnsi" w:eastAsia="Trebuchet MS" w:hAnsiTheme="minorHAnsi" w:cstheme="minorHAnsi"/>
          <w:color w:val="002060"/>
          <w:sz w:val="24"/>
          <w:szCs w:val="24"/>
          <w:lang w:val="ro-RO"/>
        </w:rPr>
        <w:t>HG</w:t>
      </w:r>
      <w:r w:rsidRPr="00F70703">
        <w:rPr>
          <w:rFonts w:asciiTheme="minorHAnsi" w:eastAsia="Trebuchet MS" w:hAnsiTheme="minorHAnsi" w:cstheme="minorHAnsi"/>
          <w:color w:val="002060"/>
          <w:sz w:val="24"/>
          <w:szCs w:val="24"/>
          <w:lang w:val="ro-RO"/>
        </w:rPr>
        <w:t xml:space="preserve">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 pentru suma totală virată de către autoritatea de management;</w:t>
      </w:r>
    </w:p>
    <w:p w14:paraId="573ECD60" w14:textId="6FA1A651"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 xml:space="preserve">    b) ordine de plată întocmite distinct pe fiecare element prevăzut la alin. (6) lit. d) din </w:t>
      </w:r>
      <w:r w:rsidR="00D660E4">
        <w:rPr>
          <w:rFonts w:asciiTheme="minorHAnsi" w:eastAsia="Trebuchet MS" w:hAnsiTheme="minorHAnsi" w:cstheme="minorHAnsi"/>
          <w:color w:val="002060"/>
          <w:sz w:val="24"/>
          <w:szCs w:val="24"/>
          <w:lang w:val="ro-RO"/>
        </w:rPr>
        <w:t>HG</w:t>
      </w:r>
      <w:r w:rsidRPr="00F70703">
        <w:rPr>
          <w:rFonts w:asciiTheme="minorHAnsi" w:eastAsia="Trebuchet MS" w:hAnsiTheme="minorHAnsi" w:cstheme="minorHAnsi"/>
          <w:color w:val="002060"/>
          <w:sz w:val="24"/>
          <w:szCs w:val="24"/>
          <w:lang w:val="ro-RO"/>
        </w:rPr>
        <w:t xml:space="preserve">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829/2022,pentru suma achitată din contribuţia proprie.</w:t>
      </w:r>
    </w:p>
    <w:p w14:paraId="1F59C274" w14:textId="77777777"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Operaţiunile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efectuează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w:t>
      </w:r>
      <w:r w:rsidRPr="00F70703">
        <w:rPr>
          <w:rFonts w:asciiTheme="minorHAnsi" w:eastAsia="Trebuchet MS" w:hAnsiTheme="minorHAnsi" w:cstheme="minorHAnsi"/>
          <w:color w:val="002060"/>
          <w:sz w:val="24"/>
          <w:szCs w:val="24"/>
          <w:lang w:val="ro-RO"/>
        </w:rPr>
        <w:t>r 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încasare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(5).</w:t>
      </w:r>
    </w:p>
    <w:p w14:paraId="5185A92B"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pot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utilizate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destinaţie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acordate.</w:t>
      </w:r>
    </w:p>
    <w:p w14:paraId="0FB7A5F9" w14:textId="389B44C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documente </w:t>
      </w:r>
      <w:r w:rsidRPr="00F70703">
        <w:rPr>
          <w:rFonts w:asciiTheme="minorHAnsi" w:eastAsia="Trebuchet MS" w:hAnsiTheme="minorHAnsi" w:cstheme="minorHAnsi"/>
          <w:color w:val="002060"/>
          <w:sz w:val="24"/>
          <w:szCs w:val="24"/>
          <w:lang w:val="ro-RO"/>
        </w:rPr>
        <w:t>adiţionale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 întrerupt,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întrerupere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depăşească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136702A6" w14:textId="117C925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În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încasării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să </w:t>
      </w:r>
      <w:r w:rsidRPr="00F70703">
        <w:rPr>
          <w:rFonts w:asciiTheme="minorHAnsi" w:eastAsia="Trebuchet MS" w:hAnsiTheme="minorHAnsi" w:cstheme="minorHAnsi"/>
          <w:color w:val="002060"/>
          <w:sz w:val="24"/>
          <w:szCs w:val="24"/>
          <w:lang w:val="ro-RO"/>
        </w:rPr>
        <w:t>includă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plată</w:t>
      </w:r>
      <w:r w:rsidR="00DB3367" w:rsidRPr="00DB3367">
        <w:rPr>
          <w:rFonts w:asciiTheme="minorHAnsi" w:eastAsia="Trebuchet MS" w:hAnsiTheme="minorHAnsi" w:cstheme="minorHAnsi"/>
          <w:color w:val="002060"/>
          <w:sz w:val="24"/>
          <w:szCs w:val="24"/>
          <w:lang w:val="ro-RO"/>
        </w:rPr>
        <w:t>, cu respectarea prevederilor punctului (3)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cazul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proiecte</w:t>
      </w:r>
      <w:r w:rsidRPr="00F70703">
        <w:rPr>
          <w:rFonts w:asciiTheme="minorHAnsi" w:eastAsia="Trebuchet MS" w:hAnsiTheme="minorHAnsi" w:cstheme="minorHAnsi"/>
          <w:color w:val="002060"/>
          <w:w w:val="104"/>
          <w:sz w:val="24"/>
          <w:szCs w:val="24"/>
          <w:lang w:val="ro-RO"/>
        </w:rPr>
        <w:t xml:space="preserve">lor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1"/>
          <w:sz w:val="24"/>
          <w:szCs w:val="24"/>
          <w:lang w:val="ro-RO"/>
        </w:rPr>
        <w:t>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o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z w:val="24"/>
          <w:szCs w:val="24"/>
          <w:lang w:val="ro-RO"/>
        </w:rPr>
        <w:t>centralizată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ve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proiect</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
          <w:w w:val="103"/>
          <w:sz w:val="24"/>
          <w:szCs w:val="24"/>
          <w:lang w:val="ro-RO"/>
        </w:rPr>
        <w:t>pr</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 xml:space="preserve">n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r w:rsidR="00DB3367" w:rsidRPr="00DB3367">
        <w:rPr>
          <w:rFonts w:asciiTheme="minorHAnsi" w:eastAsia="Trebuchet MS" w:hAnsiTheme="minorHAnsi" w:cstheme="minorHAnsi"/>
          <w:color w:val="002060"/>
          <w:w w:val="103"/>
          <w:sz w:val="24"/>
          <w:szCs w:val="24"/>
          <w:lang w:val="ro-RO"/>
        </w:rPr>
        <w:t xml:space="preserve"> atât liderului, cât și partenerului/partenerilor.</w:t>
      </w:r>
    </w:p>
    <w:p w14:paraId="71DD4ED4" w14:textId="68D8C20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Beneficiarul/liderul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  parteneriat/partenerii</w:t>
      </w:r>
      <w:r w:rsidRPr="00F70703">
        <w:rPr>
          <w:rFonts w:asciiTheme="minorHAnsi" w:eastAsia="Trebuchet MS" w:hAnsiTheme="minorHAnsi" w:cstheme="minorHAnsi"/>
          <w:color w:val="002060"/>
          <w:spacing w:val="53"/>
          <w:sz w:val="24"/>
          <w:szCs w:val="24"/>
          <w:lang w:val="ro-RO"/>
        </w:rPr>
        <w:t xml:space="preserve"> </w:t>
      </w:r>
      <w:r w:rsidR="00F57FD8" w:rsidRPr="00F70703">
        <w:rPr>
          <w:rFonts w:asciiTheme="minorHAnsi" w:eastAsia="Trebuchet MS" w:hAnsiTheme="minorHAnsi" w:cstheme="minorHAnsi"/>
          <w:color w:val="002060"/>
          <w:spacing w:val="53"/>
          <w:sz w:val="24"/>
          <w:szCs w:val="24"/>
          <w:lang w:val="ro-RO"/>
        </w:rPr>
        <w:t>are/</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 obligaţia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estituirii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integral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sau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eri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w w:val="103"/>
          <w:sz w:val="24"/>
          <w:szCs w:val="24"/>
          <w:lang w:val="ro-RO"/>
        </w:rPr>
        <w:t>acestora.</w:t>
      </w:r>
    </w:p>
    <w:p w14:paraId="52260184" w14:textId="5E97CD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Beneficiarul/liderul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parteneriat/partenerul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utilizarea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destinaţiilor,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rest</w:t>
      </w:r>
      <w:r w:rsidRPr="00F70703">
        <w:rPr>
          <w:rFonts w:asciiTheme="minorHAnsi" w:eastAsia="Trebuchet MS" w:hAnsiTheme="minorHAnsi" w:cstheme="minorHAnsi"/>
          <w:color w:val="002060"/>
          <w:sz w:val="24"/>
          <w:szCs w:val="24"/>
          <w:lang w:val="ro-RO"/>
        </w:rPr>
        <w:t>ituirea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justifică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lizare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lor.</w:t>
      </w:r>
    </w:p>
    <w:p w14:paraId="17151161" w14:textId="227DC5E7" w:rsidR="00A10484" w:rsidRPr="00F70703" w:rsidRDefault="00A10484" w:rsidP="007A5CCB">
      <w:pPr>
        <w:spacing w:before="60"/>
        <w:ind w:left="133" w:right="105"/>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 xml:space="preserve">(16)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nejustificate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z w:val="24"/>
          <w:szCs w:val="24"/>
          <w:lang w:val="ro-RO"/>
        </w:rPr>
        <w:t xml:space="preserve">beneficiarul/liderul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00F57FD8" w:rsidRPr="00F70703">
        <w:rPr>
          <w:rFonts w:asciiTheme="minorHAnsi" w:eastAsia="Trebuchet MS" w:hAnsiTheme="minorHAnsi" w:cstheme="minorHAnsi"/>
          <w:color w:val="002060"/>
          <w:sz w:val="24"/>
          <w:szCs w:val="24"/>
          <w:lang w:val="ro-RO"/>
        </w:rPr>
        <w:t>partenerul</w:t>
      </w:r>
      <w:r w:rsidR="00F57FD8"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lucrătoare  </w:t>
      </w:r>
      <w:r w:rsidR="00F57FD8" w:rsidRPr="00F70703">
        <w:rPr>
          <w:rFonts w:asciiTheme="minorHAnsi" w:eastAsia="Trebuchet MS" w:hAnsiTheme="minorHAnsi" w:cstheme="minorHAnsi"/>
          <w:color w:val="002060"/>
          <w:sz w:val="24"/>
          <w:szCs w:val="24"/>
          <w:lang w:val="ro-RO"/>
        </w:rPr>
        <w:t xml:space="preserve">despre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1E486359" w14:textId="6E42024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încălcarea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w w:val="103"/>
          <w:sz w:val="24"/>
          <w:szCs w:val="24"/>
          <w:lang w:val="ro-RO"/>
        </w:rPr>
        <w:t>c</w:t>
      </w:r>
      <w:r w:rsidRPr="00F70703">
        <w:rPr>
          <w:rFonts w:asciiTheme="minorHAnsi" w:eastAsia="Trebuchet MS" w:hAnsiTheme="minorHAnsi" w:cstheme="minorHAnsi"/>
          <w:color w:val="002060"/>
          <w:spacing w:val="-3"/>
          <w:w w:val="103"/>
          <w:sz w:val="24"/>
          <w:szCs w:val="24"/>
          <w:lang w:val="ro-RO"/>
        </w:rPr>
        <w:t>o</w:t>
      </w:r>
      <w:r w:rsidRPr="00F70703">
        <w:rPr>
          <w:rFonts w:asciiTheme="minorHAnsi" w:eastAsia="Trebuchet MS" w:hAnsiTheme="minorHAnsi" w:cstheme="minorHAnsi"/>
          <w:color w:val="002060"/>
          <w:w w:val="103"/>
          <w:sz w:val="24"/>
          <w:szCs w:val="24"/>
          <w:lang w:val="ro-RO"/>
        </w:rPr>
        <w:t>ntractului/ordinului/deciziei</w:t>
      </w:r>
      <w:r w:rsidRPr="00F70703">
        <w:rPr>
          <w:rFonts w:asciiTheme="minorHAnsi" w:eastAsia="Trebuchet MS" w:hAnsiTheme="minorHAnsi" w:cstheme="minorHAnsi"/>
          <w:color w:val="002060"/>
          <w:spacing w:val="55"/>
          <w:w w:val="10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nanţare,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putând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decide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5A180E25" w14:textId="26BB112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(18)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autorizează,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legale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Un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unii</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naţionale,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(13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 xml:space="preserve">otifică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 parteneriat,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evidenţiind</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distinct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FEDR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eprezentând</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cofinanţare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asigurată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stat.</w:t>
      </w:r>
    </w:p>
    <w:p w14:paraId="67E37FD9" w14:textId="718F0E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dedu</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pe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ACA2F1" w14:textId="78667D5C"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(20)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constat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 cheltuielilor</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eligibile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ma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mic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valoarea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beneficiarului/liderul</w:t>
      </w:r>
      <w:r w:rsidRPr="00F70703">
        <w:rPr>
          <w:rFonts w:asciiTheme="minorHAnsi" w:eastAsia="Trebuchet MS" w:hAnsiTheme="minorHAnsi" w:cstheme="minorHAnsi"/>
          <w:color w:val="002060"/>
          <w:sz w:val="24"/>
          <w:szCs w:val="24"/>
          <w:lang w:val="ro-RO"/>
        </w:rPr>
        <w:t xml:space="preserve">ui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notificare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restituită.</w:t>
      </w:r>
    </w:p>
    <w:p w14:paraId="02F3BBBD" w14:textId="77777777" w:rsidR="00A10484" w:rsidRPr="00F70703" w:rsidRDefault="00A10484" w:rsidP="007A5CCB">
      <w:pPr>
        <w:spacing w:before="60"/>
        <w:ind w:left="133" w:right="11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(21)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restituir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depăşi</w:t>
      </w:r>
      <w:r w:rsidRPr="00F70703">
        <w:rPr>
          <w:rFonts w:asciiTheme="minorHAnsi" w:eastAsia="Trebuchet MS" w:hAnsiTheme="minorHAnsi" w:cstheme="minorHAnsi"/>
          <w:color w:val="002060"/>
          <w:sz w:val="24"/>
          <w:szCs w:val="24"/>
          <w:lang w:val="ro-RO"/>
        </w:rPr>
        <w:t xml:space="preserve"> 5</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(16)</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(18).</w:t>
      </w:r>
    </w:p>
    <w:p w14:paraId="5B760060" w14:textId="42593F8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(22) Recuperarea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rezultate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w w:val="103"/>
          <w:sz w:val="24"/>
          <w:szCs w:val="24"/>
          <w:lang w:val="ro-RO"/>
        </w:rPr>
        <w:t xml:space="preserve">(20),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urgenţă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 Guvernului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prevenirea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constatarea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spacing w:val="-1"/>
          <w:sz w:val="24"/>
          <w:szCs w:val="24"/>
          <w:lang w:val="ro-RO"/>
        </w:rPr>
        <w:t>sancţionare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neregulilor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apărut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obţinere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lastRenderedPageBreak/>
        <w:t>europene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modificăril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ulterioare.</w:t>
      </w:r>
    </w:p>
    <w:p w14:paraId="58F93DFD"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1"/>
          <w:sz w:val="24"/>
          <w:szCs w:val="24"/>
          <w:lang w:val="ro-RO"/>
        </w:rPr>
        <w:t>Document</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21"/>
          <w:sz w:val="24"/>
          <w:szCs w:val="24"/>
          <w:lang w:val="ro-RO"/>
        </w:rPr>
        <w:t xml:space="preserve"> </w:t>
      </w:r>
      <w:r w:rsidRPr="00F70703">
        <w:rPr>
          <w:rFonts w:asciiTheme="minorHAnsi" w:eastAsia="Trebuchet MS" w:hAnsiTheme="minorHAnsi" w:cstheme="minorHAnsi"/>
          <w:b/>
          <w:color w:val="002060"/>
          <w:sz w:val="24"/>
          <w:szCs w:val="24"/>
          <w:lang w:val="ro-RO"/>
        </w:rPr>
        <w:t>justificative</w:t>
      </w:r>
      <w:r w:rsidRPr="00F70703">
        <w:rPr>
          <w:rFonts w:asciiTheme="minorHAnsi" w:eastAsia="Trebuchet MS" w:hAnsiTheme="minorHAnsi" w:cstheme="minorHAnsi"/>
          <w:b/>
          <w:color w:val="002060"/>
          <w:spacing w:val="23"/>
          <w:sz w:val="24"/>
          <w:szCs w:val="24"/>
          <w:lang w:val="ro-RO"/>
        </w:rPr>
        <w:t xml:space="preserve"> </w:t>
      </w:r>
      <w:r w:rsidRPr="00F70703">
        <w:rPr>
          <w:rFonts w:asciiTheme="minorHAnsi" w:eastAsia="Trebuchet MS" w:hAnsiTheme="minorHAnsi" w:cstheme="minorHAnsi"/>
          <w:b/>
          <w:color w:val="002060"/>
          <w:spacing w:val="-1"/>
          <w:sz w:val="24"/>
          <w:szCs w:val="24"/>
          <w:lang w:val="ro-RO"/>
        </w:rPr>
        <w:t>necesar</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1"/>
          <w:sz w:val="24"/>
          <w:szCs w:val="24"/>
          <w:lang w:val="ro-RO"/>
        </w:rPr>
        <w:t xml:space="preserve"> </w:t>
      </w:r>
      <w:r w:rsidRPr="00F70703">
        <w:rPr>
          <w:rFonts w:asciiTheme="minorHAnsi" w:eastAsia="Trebuchet MS" w:hAnsiTheme="minorHAnsi" w:cstheme="minorHAnsi"/>
          <w:b/>
          <w:color w:val="002060"/>
          <w:spacing w:val="-1"/>
          <w:sz w:val="24"/>
          <w:szCs w:val="24"/>
          <w:lang w:val="ro-RO"/>
        </w:rPr>
        <w:t>pl</w:t>
      </w:r>
      <w:r w:rsidRPr="00F70703">
        <w:rPr>
          <w:rFonts w:asciiTheme="minorHAnsi" w:eastAsia="Trebuchet MS" w:hAnsiTheme="minorHAnsi" w:cstheme="minorHAnsi"/>
          <w:b/>
          <w:color w:val="002060"/>
          <w:sz w:val="24"/>
          <w:szCs w:val="24"/>
          <w:lang w:val="ro-RO"/>
        </w:rPr>
        <w:t>ă</w:t>
      </w:r>
      <w:r w:rsidRPr="00F70703">
        <w:rPr>
          <w:rFonts w:asciiTheme="minorHAnsi" w:eastAsia="Trebuchet MS" w:hAnsiTheme="minorHAnsi" w:cstheme="minorHAnsi"/>
          <w:b/>
          <w:color w:val="002060"/>
          <w:spacing w:val="1"/>
          <w:sz w:val="24"/>
          <w:szCs w:val="24"/>
          <w:lang w:val="ro-RO"/>
        </w:rPr>
        <w:t>ți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8"/>
          <w:sz w:val="24"/>
          <w:szCs w:val="24"/>
          <w:lang w:val="ro-RO"/>
        </w:rPr>
        <w:t xml:space="preserve"> </w:t>
      </w:r>
      <w:r w:rsidRPr="00F70703">
        <w:rPr>
          <w:rFonts w:asciiTheme="minorHAnsi" w:eastAsia="Trebuchet MS" w:hAnsiTheme="minorHAnsi" w:cstheme="minorHAnsi"/>
          <w:b/>
          <w:color w:val="002060"/>
          <w:spacing w:val="-1"/>
          <w:sz w:val="24"/>
          <w:szCs w:val="24"/>
          <w:lang w:val="ro-RO"/>
        </w:rPr>
        <w:t>prefinanțării/cerer</w:t>
      </w:r>
      <w:r w:rsidRPr="00F70703">
        <w:rPr>
          <w:rFonts w:asciiTheme="minorHAnsi" w:eastAsia="Trebuchet MS" w:hAnsiTheme="minorHAnsi" w:cstheme="minorHAnsi"/>
          <w:b/>
          <w:color w:val="002060"/>
          <w:spacing w:val="2"/>
          <w:sz w:val="24"/>
          <w:szCs w:val="24"/>
          <w:lang w:val="ro-RO"/>
        </w:rPr>
        <w:t>i</w:t>
      </w:r>
      <w:r w:rsidRPr="00F70703">
        <w:rPr>
          <w:rFonts w:asciiTheme="minorHAnsi" w:eastAsia="Trebuchet MS" w:hAnsiTheme="minorHAnsi" w:cstheme="minorHAnsi"/>
          <w:b/>
          <w:color w:val="002060"/>
          <w:spacing w:val="-1"/>
          <w:sz w:val="24"/>
          <w:szCs w:val="24"/>
          <w:lang w:val="ro-RO"/>
        </w:rPr>
        <w:t>lo</w:t>
      </w:r>
      <w:r w:rsidRPr="00F70703">
        <w:rPr>
          <w:rFonts w:asciiTheme="minorHAnsi" w:eastAsia="Trebuchet MS" w:hAnsiTheme="minorHAnsi" w:cstheme="minorHAnsi"/>
          <w:b/>
          <w:color w:val="002060"/>
          <w:sz w:val="24"/>
          <w:szCs w:val="24"/>
          <w:lang w:val="ro-RO"/>
        </w:rPr>
        <w:t>r</w:t>
      </w:r>
      <w:r w:rsidRPr="00F70703">
        <w:rPr>
          <w:rFonts w:asciiTheme="minorHAnsi" w:eastAsia="Trebuchet MS" w:hAnsiTheme="minorHAnsi" w:cstheme="minorHAnsi"/>
          <w:b/>
          <w:color w:val="002060"/>
          <w:spacing w:val="51"/>
          <w:sz w:val="24"/>
          <w:szCs w:val="24"/>
          <w:lang w:val="ro-RO"/>
        </w:rPr>
        <w:t xml:space="preserve"> </w:t>
      </w: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4"/>
          <w:sz w:val="24"/>
          <w:szCs w:val="24"/>
          <w:lang w:val="ro-RO"/>
        </w:rPr>
        <w:t xml:space="preserve"> </w:t>
      </w:r>
      <w:r w:rsidRPr="00F70703">
        <w:rPr>
          <w:rFonts w:asciiTheme="minorHAnsi" w:eastAsia="Trebuchet MS" w:hAnsiTheme="minorHAnsi" w:cstheme="minorHAnsi"/>
          <w:b/>
          <w:color w:val="002060"/>
          <w:w w:val="103"/>
          <w:sz w:val="24"/>
          <w:szCs w:val="24"/>
          <w:lang w:val="ro-RO"/>
        </w:rPr>
        <w:t xml:space="preserve">plată/rambursării </w:t>
      </w:r>
      <w:r w:rsidRPr="00F70703">
        <w:rPr>
          <w:rFonts w:asciiTheme="minorHAnsi" w:eastAsia="Trebuchet MS" w:hAnsiTheme="minorHAnsi" w:cstheme="minorHAnsi"/>
          <w:b/>
          <w:color w:val="002060"/>
          <w:spacing w:val="-1"/>
          <w:sz w:val="24"/>
          <w:szCs w:val="24"/>
          <w:lang w:val="ro-RO"/>
        </w:rPr>
        <w:t>cheltu</w:t>
      </w:r>
      <w:r w:rsidRPr="00F70703">
        <w:rPr>
          <w:rFonts w:asciiTheme="minorHAnsi" w:eastAsia="Trebuchet MS" w:hAnsiTheme="minorHAnsi" w:cstheme="minorHAnsi"/>
          <w:b/>
          <w:color w:val="002060"/>
          <w:spacing w:val="5"/>
          <w:sz w:val="24"/>
          <w:szCs w:val="24"/>
          <w:lang w:val="ro-RO"/>
        </w:rPr>
        <w:t>i</w:t>
      </w:r>
      <w:r w:rsidRPr="00F70703">
        <w:rPr>
          <w:rFonts w:asciiTheme="minorHAnsi" w:eastAsia="Trebuchet MS" w:hAnsiTheme="minorHAnsi" w:cstheme="minorHAnsi"/>
          <w:b/>
          <w:color w:val="002060"/>
          <w:sz w:val="24"/>
          <w:szCs w:val="24"/>
          <w:lang w:val="ro-RO"/>
        </w:rPr>
        <w:t>elilor</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w w:val="103"/>
          <w:sz w:val="24"/>
          <w:szCs w:val="24"/>
          <w:lang w:val="ro-RO"/>
        </w:rPr>
        <w:t>eligibile</w:t>
      </w:r>
    </w:p>
    <w:p w14:paraId="6CCBFEF4" w14:textId="0D49B346" w:rsidR="00A10484" w:rsidRPr="00F70703" w:rsidRDefault="00A10484" w:rsidP="007A5CCB">
      <w:pPr>
        <w:spacing w:before="60"/>
        <w:ind w:left="133" w:right="10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F70703">
        <w:rPr>
          <w:rFonts w:asciiTheme="minorHAnsi" w:eastAsia="Trebuchet MS" w:hAnsiTheme="minorHAnsi" w:cstheme="minorHAnsi"/>
          <w:color w:val="002060"/>
          <w:spacing w:val="1"/>
          <w:sz w:val="24"/>
          <w:szCs w:val="24"/>
          <w:lang w:val="ro-RO"/>
        </w:rPr>
        <w:t xml:space="preserve">națională în </w:t>
      </w:r>
      <w:r w:rsidRPr="00F70703">
        <w:rPr>
          <w:rFonts w:asciiTheme="minorHAnsi" w:eastAsia="Trebuchet MS" w:hAnsiTheme="minorHAnsi" w:cstheme="minorHAnsi"/>
          <w:color w:val="002060"/>
          <w:spacing w:val="1"/>
          <w:sz w:val="24"/>
          <w:szCs w:val="24"/>
          <w:lang w:val="ro-RO"/>
        </w:rPr>
        <w:t xml:space="preserve">vigoare </w:t>
      </w:r>
      <w:r w:rsidR="003C436E" w:rsidRPr="00F70703">
        <w:rPr>
          <w:rFonts w:asciiTheme="minorHAnsi" w:eastAsia="Trebuchet MS" w:hAnsiTheme="minorHAnsi" w:cstheme="minorHAnsi"/>
          <w:color w:val="002060"/>
          <w:spacing w:val="1"/>
          <w:sz w:val="24"/>
          <w:szCs w:val="24"/>
          <w:lang w:val="ro-RO"/>
        </w:rPr>
        <w:t xml:space="preserve">și </w:t>
      </w:r>
      <w:r w:rsidRPr="00F70703">
        <w:rPr>
          <w:rFonts w:asciiTheme="minorHAnsi" w:eastAsia="Trebuchet MS" w:hAnsiTheme="minorHAnsi" w:cstheme="minorHAnsi"/>
          <w:color w:val="002060"/>
          <w:spacing w:val="1"/>
          <w:sz w:val="24"/>
          <w:szCs w:val="24"/>
          <w:lang w:val="ro-RO"/>
        </w:rPr>
        <w:t>de instrucțiunile emise de AM PS în acest scop</w:t>
      </w:r>
      <w:r w:rsidRPr="00F70703"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(2)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procesu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verificar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obliga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5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răspund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oricărei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OI/AM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irea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răspunsului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parte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ver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Nedepunerea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clarificărilor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solicitate,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acest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neat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respingerea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totală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5FD1B321" w14:textId="77777777" w:rsidR="00A10484" w:rsidRPr="00F70703" w:rsidRDefault="00A10484" w:rsidP="007A5CCB">
      <w:pPr>
        <w:spacing w:before="60"/>
        <w:ind w:left="133" w:right="4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Graficul</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depunere</w:t>
      </w:r>
      <w:r w:rsidRPr="00F70703">
        <w:rPr>
          <w:rFonts w:asciiTheme="minorHAnsi" w:eastAsia="Trebuchet MS" w:hAnsiTheme="minorHAnsi" w:cstheme="minorHAnsi"/>
          <w:b/>
          <w:color w:val="002060"/>
          <w:spacing w:val="29"/>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prefina</w:t>
      </w:r>
      <w:r w:rsidRPr="00F70703">
        <w:rPr>
          <w:rFonts w:asciiTheme="minorHAnsi" w:eastAsia="Trebuchet MS" w:hAnsiTheme="minorHAnsi" w:cstheme="minorHAnsi"/>
          <w:b/>
          <w:color w:val="002060"/>
          <w:spacing w:val="-2"/>
          <w:w w:val="103"/>
          <w:sz w:val="24"/>
          <w:szCs w:val="24"/>
          <w:lang w:val="ro-RO"/>
        </w:rPr>
        <w:t>n</w:t>
      </w:r>
      <w:r w:rsidRPr="00F70703">
        <w:rPr>
          <w:rFonts w:asciiTheme="minorHAnsi" w:eastAsia="Trebuchet MS" w:hAnsiTheme="minorHAnsi" w:cstheme="minorHAnsi"/>
          <w:b/>
          <w:color w:val="002060"/>
          <w:spacing w:val="-1"/>
          <w:w w:val="103"/>
          <w:sz w:val="24"/>
          <w:szCs w:val="24"/>
          <w:lang w:val="ro-RO"/>
        </w:rPr>
        <w:t>țar</w:t>
      </w:r>
      <w:r w:rsidRPr="00F70703">
        <w:rPr>
          <w:rFonts w:asciiTheme="minorHAnsi" w:eastAsia="Trebuchet MS" w:hAnsiTheme="minorHAnsi" w:cstheme="minorHAnsi"/>
          <w:b/>
          <w:color w:val="002060"/>
          <w:spacing w:val="-2"/>
          <w:w w:val="103"/>
          <w:sz w:val="24"/>
          <w:szCs w:val="24"/>
          <w:lang w:val="ro-RO"/>
        </w:rPr>
        <w:t>e</w:t>
      </w:r>
      <w:r w:rsidRPr="00F70703">
        <w:rPr>
          <w:rFonts w:asciiTheme="minorHAnsi" w:eastAsia="Trebuchet MS" w:hAnsiTheme="minorHAnsi" w:cstheme="minorHAnsi"/>
          <w:b/>
          <w:color w:val="002060"/>
          <w:w w:val="103"/>
          <w:sz w:val="24"/>
          <w:szCs w:val="24"/>
          <w:lang w:val="ro-RO"/>
        </w:rPr>
        <w:t xml:space="preserve">/plată/rambursare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0AD1DC7F" w14:textId="69822574" w:rsidR="00A10484"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Graficul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depuner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w w:val="103"/>
          <w:sz w:val="24"/>
          <w:szCs w:val="24"/>
          <w:lang w:val="ro-RO"/>
        </w:rPr>
        <w:t xml:space="preserve">țare/plată/rambursare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 xml:space="preserve">integrantă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009374DB">
        <w:rPr>
          <w:rFonts w:asciiTheme="minorHAnsi" w:eastAsia="Trebuchet MS" w:hAnsiTheme="minorHAnsi" w:cstheme="minorHAnsi"/>
          <w:color w:val="002060"/>
          <w:sz w:val="24"/>
          <w:szCs w:val="24"/>
          <w:lang w:val="ro-RO"/>
        </w:rPr>
        <w:t xml:space="preserve">contractului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finanțar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6"/>
          <w:sz w:val="24"/>
          <w:szCs w:val="24"/>
          <w:lang w:val="ro-RO"/>
        </w:rPr>
        <w:t xml:space="preserve"> </w:t>
      </w:r>
      <w:r w:rsidR="009C5B8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la</w:t>
      </w:r>
      <w:r w:rsidR="00766836">
        <w:rPr>
          <w:rFonts w:asciiTheme="minorHAnsi" w:eastAsia="Trebuchet MS" w:hAnsiTheme="minorHAnsi" w:cstheme="minorHAnsi"/>
          <w:color w:val="002060"/>
          <w:spacing w:val="37"/>
          <w:sz w:val="24"/>
          <w:szCs w:val="24"/>
          <w:lang w:val="ro-RO"/>
        </w:rPr>
        <w:t xml:space="preserve"> -</w:t>
      </w:r>
      <w:r w:rsidR="00B12C99" w:rsidRPr="00F70703">
        <w:rPr>
          <w:rFonts w:asciiTheme="minorHAnsi" w:eastAsia="Trebuchet MS" w:hAnsiTheme="minorHAnsi" w:cstheme="minorHAnsi"/>
          <w:color w:val="002060"/>
          <w:sz w:val="24"/>
          <w:szCs w:val="24"/>
          <w:lang w:val="ro-RO"/>
        </w:rPr>
        <w:t xml:space="preserve"> </w:t>
      </w:r>
      <w:proofErr w:type="spellStart"/>
      <w:r w:rsidR="00B12C99" w:rsidRPr="00F70703">
        <w:rPr>
          <w:rFonts w:asciiTheme="minorHAnsi" w:eastAsia="Trebuchet MS" w:hAnsiTheme="minorHAnsi" w:cstheme="minorHAnsi"/>
          <w:color w:val="002060"/>
          <w:sz w:val="24"/>
          <w:szCs w:val="24"/>
          <w:lang w:val="ro-RO"/>
        </w:rPr>
        <w:t>Condiţii</w:t>
      </w:r>
      <w:proofErr w:type="spellEnd"/>
      <w:r w:rsidR="00B12C99" w:rsidRPr="00F70703">
        <w:rPr>
          <w:rFonts w:asciiTheme="minorHAnsi" w:eastAsia="Trebuchet MS" w:hAnsiTheme="minorHAnsi" w:cstheme="minorHAnsi"/>
          <w:color w:val="002060"/>
          <w:sz w:val="24"/>
          <w:szCs w:val="24"/>
          <w:lang w:val="ro-RO"/>
        </w:rPr>
        <w:t xml:space="preserve"> Generale</w:t>
      </w:r>
      <w:r w:rsidRPr="00F70703">
        <w:rPr>
          <w:rFonts w:asciiTheme="minorHAnsi" w:eastAsia="Trebuchet MS" w:hAnsiTheme="minorHAnsi" w:cstheme="minorHAnsi"/>
          <w:color w:val="002060"/>
          <w:spacing w:val="-1"/>
          <w:w w:val="103"/>
          <w:sz w:val="24"/>
          <w:szCs w:val="24"/>
          <w:lang w:val="ro-RO"/>
        </w:rPr>
        <w:t>.</w:t>
      </w:r>
    </w:p>
    <w:p w14:paraId="56B14EB0" w14:textId="42342044" w:rsidR="000B3971" w:rsidRDefault="00A10484" w:rsidP="007A5CCB">
      <w:pPr>
        <w:spacing w:before="60"/>
        <w:ind w:left="471" w:right="105" w:hanging="338"/>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obligativita</w:t>
      </w:r>
      <w:r w:rsidRPr="00F70703">
        <w:rPr>
          <w:rFonts w:asciiTheme="minorHAnsi" w:eastAsia="Trebuchet MS" w:hAnsiTheme="minorHAnsi" w:cstheme="minorHAnsi"/>
          <w:color w:val="002060"/>
          <w:spacing w:val="-1"/>
          <w:sz w:val="24"/>
          <w:szCs w:val="24"/>
          <w:lang w:val="ro-RO"/>
        </w:rPr>
        <w:t>te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actualizării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acestuia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funcţie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cererile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00676B79" w:rsidRPr="00F70703">
        <w:rPr>
          <w:rFonts w:asciiTheme="minorHAnsi" w:eastAsia="Trebuchet MS" w:hAnsiTheme="minorHAnsi" w:cstheme="minorHAnsi"/>
          <w:color w:val="002060"/>
          <w:w w:val="103"/>
          <w:sz w:val="24"/>
          <w:szCs w:val="24"/>
          <w:lang w:val="ro-RO"/>
        </w:rPr>
        <w:t>prefinanțare/</w:t>
      </w:r>
      <w:r w:rsidRPr="00F70703">
        <w:rPr>
          <w:rFonts w:asciiTheme="minorHAnsi" w:eastAsia="Trebuchet MS" w:hAnsiTheme="minorHAnsi" w:cstheme="minorHAnsi"/>
          <w:color w:val="002060"/>
          <w:sz w:val="24"/>
          <w:szCs w:val="24"/>
          <w:lang w:val="ro-RO"/>
        </w:rPr>
        <w:t xml:space="preserve">plată/rambursare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autoritatea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management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003C436E" w:rsidRPr="00F70703">
        <w:rPr>
          <w:rFonts w:asciiTheme="minorHAnsi" w:eastAsia="Trebuchet MS" w:hAnsiTheme="minorHAnsi" w:cstheme="minorHAnsi"/>
          <w:color w:val="002060"/>
          <w:sz w:val="24"/>
          <w:szCs w:val="24"/>
          <w:lang w:val="ro-RO"/>
        </w:rPr>
        <w:t>în</w:t>
      </w:r>
      <w:r w:rsidR="003C436E"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țiil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art.</w:t>
      </w:r>
      <w:r w:rsidR="003448E8" w:rsidRPr="00F70703">
        <w:rPr>
          <w:rFonts w:asciiTheme="minorHAnsi" w:eastAsia="Trebuchet MS" w:hAnsiTheme="minorHAnsi" w:cstheme="minorHAnsi"/>
          <w:color w:val="002060"/>
          <w:sz w:val="24"/>
          <w:szCs w:val="24"/>
          <w:lang w:val="ro-RO"/>
        </w:rPr>
        <w:t xml:space="preserve"> 10</w:t>
      </w:r>
      <w:r w:rsidR="003448E8"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2"/>
          <w:sz w:val="24"/>
          <w:szCs w:val="24"/>
          <w:lang w:val="ro-RO"/>
        </w:rPr>
        <w:t xml:space="preserve"> </w:t>
      </w:r>
      <w:r w:rsidR="009C5B86" w:rsidRPr="00F70703">
        <w:rPr>
          <w:rFonts w:asciiTheme="minorHAnsi" w:eastAsia="Trebuchet MS" w:hAnsiTheme="minorHAnsi" w:cstheme="minorHAnsi"/>
          <w:color w:val="002060"/>
          <w:spacing w:val="12"/>
          <w:sz w:val="24"/>
          <w:szCs w:val="24"/>
          <w:lang w:val="ro-RO"/>
        </w:rPr>
        <w:t>(</w:t>
      </w:r>
      <w:r w:rsidR="003448E8" w:rsidRPr="00F70703">
        <w:rPr>
          <w:rFonts w:asciiTheme="minorHAnsi" w:eastAsia="Trebuchet MS" w:hAnsiTheme="minorHAnsi" w:cstheme="minorHAnsi"/>
          <w:color w:val="002060"/>
          <w:spacing w:val="-1"/>
          <w:sz w:val="24"/>
          <w:szCs w:val="24"/>
          <w:lang w:val="ro-RO"/>
        </w:rPr>
        <w:t>11</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 xml:space="preserve">, litera </w:t>
      </w:r>
      <w:r w:rsidR="00AA03AD">
        <w:rPr>
          <w:rFonts w:asciiTheme="minorHAnsi" w:eastAsia="Trebuchet MS" w:hAnsiTheme="minorHAnsi" w:cstheme="minorHAnsi"/>
          <w:color w:val="002060"/>
          <w:spacing w:val="-1"/>
          <w:sz w:val="24"/>
          <w:szCs w:val="24"/>
          <w:lang w:val="ro-RO"/>
        </w:rPr>
        <w:t>e</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003448E8" w:rsidRPr="00F70703">
        <w:rPr>
          <w:rFonts w:asciiTheme="minorHAnsi" w:eastAsia="Trebuchet MS" w:hAnsiTheme="minorHAnsi" w:cstheme="minorHAnsi"/>
          <w:color w:val="002060"/>
          <w:spacing w:val="-1"/>
          <w:sz w:val="24"/>
          <w:szCs w:val="24"/>
          <w:lang w:val="ro-RO"/>
        </w:rPr>
        <w:t>contractul de finanțare</w:t>
      </w:r>
      <w:r w:rsidR="00AC0C28">
        <w:rPr>
          <w:rFonts w:asciiTheme="minorHAnsi" w:eastAsia="Trebuchet MS" w:hAnsiTheme="minorHAnsi" w:cstheme="minorHAnsi"/>
          <w:color w:val="002060"/>
          <w:spacing w:val="-1"/>
          <w:sz w:val="24"/>
          <w:szCs w:val="24"/>
          <w:lang w:val="ro-RO"/>
        </w:rPr>
        <w:t xml:space="preserve"> – </w:t>
      </w:r>
      <w:proofErr w:type="spellStart"/>
      <w:r w:rsidR="00AC0C28">
        <w:rPr>
          <w:rFonts w:asciiTheme="minorHAnsi" w:eastAsia="Trebuchet MS" w:hAnsiTheme="minorHAnsi" w:cstheme="minorHAnsi"/>
          <w:color w:val="002060"/>
          <w:spacing w:val="-1"/>
          <w:sz w:val="24"/>
          <w:szCs w:val="24"/>
          <w:lang w:val="ro-RO"/>
        </w:rPr>
        <w:t>conditii</w:t>
      </w:r>
      <w:proofErr w:type="spellEnd"/>
      <w:r w:rsidR="00AC0C28">
        <w:rPr>
          <w:rFonts w:asciiTheme="minorHAnsi" w:eastAsia="Trebuchet MS" w:hAnsiTheme="minorHAnsi" w:cstheme="minorHAnsi"/>
          <w:color w:val="002060"/>
          <w:spacing w:val="-1"/>
          <w:sz w:val="24"/>
          <w:szCs w:val="24"/>
          <w:lang w:val="ro-RO"/>
        </w:rPr>
        <w:t xml:space="preserve"> generale</w:t>
      </w:r>
      <w:r w:rsidRPr="00F70703">
        <w:rPr>
          <w:rFonts w:asciiTheme="minorHAnsi" w:eastAsia="Trebuchet MS" w:hAnsiTheme="minorHAnsi" w:cstheme="minorHAnsi"/>
          <w:color w:val="002060"/>
          <w:w w:val="103"/>
          <w:sz w:val="24"/>
          <w:szCs w:val="24"/>
          <w:lang w:val="ro-RO"/>
        </w:rPr>
        <w:t>.</w:t>
      </w:r>
    </w:p>
    <w:p w14:paraId="595B787B" w14:textId="77777777" w:rsidR="00CB50DA" w:rsidRPr="00F70703" w:rsidRDefault="00CB50DA" w:rsidP="007A5CCB">
      <w:pPr>
        <w:spacing w:before="60"/>
        <w:ind w:left="471" w:right="105" w:hanging="338"/>
        <w:jc w:val="both"/>
        <w:rPr>
          <w:rFonts w:asciiTheme="minorHAnsi" w:eastAsia="Trebuchet MS" w:hAnsiTheme="minorHAnsi" w:cstheme="minorHAnsi"/>
          <w:color w:val="002060"/>
          <w:sz w:val="24"/>
          <w:szCs w:val="24"/>
          <w:lang w:val="ro-RO"/>
        </w:rPr>
      </w:pPr>
    </w:p>
    <w:p w14:paraId="11C3DAC4" w14:textId="3B18A9D6" w:rsidR="000B3971" w:rsidRPr="00F70703" w:rsidRDefault="0099349E" w:rsidP="007A5CCB">
      <w:pPr>
        <w:spacing w:before="60"/>
        <w:ind w:right="105"/>
        <w:jc w:val="both"/>
        <w:rPr>
          <w:rFonts w:asciiTheme="minorHAnsi" w:eastAsia="Trebuchet MS" w:hAnsiTheme="minorHAnsi" w:cstheme="minorHAnsi"/>
          <w:b/>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3</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Alte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obliga</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5"/>
          <w:sz w:val="24"/>
          <w:szCs w:val="24"/>
          <w:lang w:val="ro-RO"/>
        </w:rPr>
        <w:t xml:space="preserve"> </w:t>
      </w:r>
      <w:r w:rsidRPr="00F70703">
        <w:rPr>
          <w:rFonts w:asciiTheme="minorHAnsi" w:eastAsia="Trebuchet MS" w:hAnsiTheme="minorHAnsi" w:cstheme="minorHAnsi"/>
          <w:b/>
          <w:color w:val="002060"/>
          <w:sz w:val="24"/>
          <w:szCs w:val="24"/>
          <w:lang w:val="ro-RO"/>
        </w:rPr>
        <w:t>ale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beneficiarului</w:t>
      </w:r>
      <w:r w:rsidRPr="00F70703">
        <w:rPr>
          <w:rFonts w:asciiTheme="minorHAnsi" w:eastAsia="Trebuchet MS" w:hAnsiTheme="minorHAnsi" w:cstheme="minorHAnsi"/>
          <w:b/>
          <w:color w:val="002060"/>
          <w:spacing w:val="41"/>
          <w:sz w:val="24"/>
          <w:szCs w:val="24"/>
          <w:lang w:val="ro-RO"/>
        </w:rPr>
        <w:t xml:space="preserve"> </w:t>
      </w:r>
      <w:r w:rsidRPr="00F70703">
        <w:rPr>
          <w:rFonts w:asciiTheme="minorHAnsi" w:eastAsia="Trebuchet MS" w:hAnsiTheme="minorHAnsi" w:cstheme="minorHAnsi"/>
          <w:b/>
          <w:color w:val="002060"/>
          <w:sz w:val="24"/>
          <w:szCs w:val="24"/>
          <w:lang w:val="ro-RO"/>
        </w:rPr>
        <w:t>specifice</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 xml:space="preserve">Programului </w:t>
      </w:r>
      <w:r w:rsidR="00B07761" w:rsidRPr="00F70703">
        <w:rPr>
          <w:rFonts w:asciiTheme="minorHAnsi" w:eastAsia="Trebuchet MS" w:hAnsiTheme="minorHAnsi" w:cstheme="minorHAnsi"/>
          <w:b/>
          <w:color w:val="002060"/>
          <w:sz w:val="24"/>
          <w:szCs w:val="24"/>
          <w:lang w:val="ro-RO"/>
        </w:rPr>
        <w:t xml:space="preserve">Sănătate </w:t>
      </w:r>
    </w:p>
    <w:p w14:paraId="209B5793" w14:textId="30690C95" w:rsidR="002472DB" w:rsidRPr="00F70703" w:rsidRDefault="002472DB" w:rsidP="007A5CCB">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004C3988" w:rsidRPr="00F70703">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76115AF" w:rsidR="00D3371E" w:rsidRPr="00F70703" w:rsidRDefault="0099349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AA03AD">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 /Liderul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transmite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termenele </w:t>
      </w:r>
      <w:r w:rsidRPr="00F70703">
        <w:rPr>
          <w:rFonts w:asciiTheme="minorHAnsi" w:eastAsia="Trebuchet MS" w:hAnsiTheme="minorHAnsi" w:cstheme="minorHAnsi"/>
          <w:color w:val="002060"/>
          <w:sz w:val="24"/>
          <w:szCs w:val="24"/>
          <w:lang w:val="ro-RO"/>
        </w:rPr>
        <w:t>specificate,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să</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măsurilo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planurile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acţiune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recomandărilor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rezultate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urmar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a  misiunilor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audit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ale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Comisiei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Autorităţii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Audit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lângă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Curtea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României</w:t>
      </w:r>
    </w:p>
    <w:p w14:paraId="58D20364" w14:textId="64C1BBDF" w:rsidR="00EC112B" w:rsidRPr="00F70703" w:rsidRDefault="00D3371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w:t>
      </w:r>
      <w:r w:rsidR="00AA03AD">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pacing w:val="-1"/>
          <w:sz w:val="24"/>
          <w:szCs w:val="24"/>
          <w:lang w:val="ro-RO"/>
        </w:rPr>
        <w:t>t</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asum</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furniza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informaţie,  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vederea </w:t>
      </w:r>
      <w:r w:rsidRPr="00F70703">
        <w:rPr>
          <w:rFonts w:asciiTheme="minorHAnsi" w:eastAsia="Trebuchet MS" w:hAnsiTheme="minorHAnsi" w:cstheme="minorHAnsi"/>
          <w:color w:val="002060"/>
          <w:sz w:val="24"/>
          <w:szCs w:val="24"/>
          <w:lang w:val="ro-RO"/>
        </w:rPr>
        <w:t>realizării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Programului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Sănătate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implementat.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acordul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rezultatul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pus</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dispoziţia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Beneficiarului.</w:t>
      </w:r>
    </w:p>
    <w:p w14:paraId="14F758F8" w14:textId="04E819B6" w:rsidR="00EC112B" w:rsidRPr="00F70703" w:rsidRDefault="00EC112B"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w:t>
      </w:r>
      <w:r w:rsidR="00AA03AD">
        <w:rPr>
          <w:rFonts w:asciiTheme="minorHAnsi" w:eastAsia="Trebuchet MS" w:hAnsiTheme="minorHAnsi" w:cstheme="minorHAnsi"/>
          <w:color w:val="002060"/>
          <w:lang w:val="ro-RO"/>
        </w:rPr>
        <w:t>c</w:t>
      </w:r>
      <w:r w:rsidRPr="00F70703">
        <w:rPr>
          <w:rFonts w:asciiTheme="minorHAnsi" w:eastAsia="Trebuchet MS" w:hAnsiTheme="minorHAnsi" w:cstheme="minorHAnsi"/>
          <w:color w:val="002060"/>
          <w:lang w:val="ro-RO"/>
        </w:rPr>
        <w:t xml:space="preserve">) Beneficiarul este obligat să notifice AM în scris şi în termen de 5 zile lucrătoare, </w:t>
      </w:r>
      <w:r w:rsidR="003C436E" w:rsidRPr="00F70703">
        <w:rPr>
          <w:rFonts w:asciiTheme="minorHAnsi" w:eastAsia="Trebuchet MS" w:hAnsiTheme="minorHAnsi" w:cstheme="minorHAnsi"/>
          <w:color w:val="002060"/>
          <w:lang w:val="ro-RO"/>
        </w:rPr>
        <w:t xml:space="preserve">despre </w:t>
      </w:r>
      <w:r w:rsidRPr="00F70703">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170A63D9" w14:textId="4321B0F6" w:rsidR="001672E7" w:rsidRPr="00F70703" w:rsidRDefault="001672E7" w:rsidP="00AA03AD">
      <w:pPr>
        <w:pStyle w:val="Default"/>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w:t>
      </w:r>
      <w:r w:rsidR="00AA03AD">
        <w:rPr>
          <w:rFonts w:asciiTheme="minorHAnsi" w:eastAsia="Trebuchet MS" w:hAnsiTheme="minorHAnsi" w:cstheme="minorHAnsi"/>
          <w:color w:val="002060"/>
          <w:lang w:val="ro-RO"/>
        </w:rPr>
        <w:t>d</w:t>
      </w:r>
      <w:r w:rsidRPr="00F70703">
        <w:rPr>
          <w:rFonts w:asciiTheme="minorHAnsi" w:eastAsia="Trebuchet MS" w:hAnsiTheme="minorHAnsi" w:cstheme="minorHAnsi"/>
          <w:color w:val="002060"/>
          <w:lang w:val="ro-RO"/>
        </w:rPr>
        <w:t>)</w:t>
      </w:r>
      <w:r w:rsidR="003C436E" w:rsidRPr="00F70703">
        <w:rPr>
          <w:rFonts w:asciiTheme="minorHAnsi" w:eastAsia="Trebuchet MS" w:hAnsiTheme="minorHAnsi" w:cstheme="minorHAnsi"/>
          <w:color w:val="002060"/>
          <w:lang w:val="ro-RO"/>
        </w:rPr>
        <w:t xml:space="preserve"> </w:t>
      </w:r>
      <w:r w:rsidRPr="00F70703">
        <w:rPr>
          <w:rFonts w:asciiTheme="minorHAnsi" w:eastAsia="Trebuchet MS" w:hAnsiTheme="minorHAnsi" w:cstheme="minorHAnsi"/>
          <w:color w:val="002060"/>
          <w:lang w:val="ro-RO"/>
        </w:rPr>
        <w:t xml:space="preserve">Beneficiarul are </w:t>
      </w:r>
      <w:proofErr w:type="spellStart"/>
      <w:r w:rsidRPr="00F70703">
        <w:rPr>
          <w:rFonts w:asciiTheme="minorHAnsi" w:eastAsia="Trebuchet MS" w:hAnsiTheme="minorHAnsi" w:cstheme="minorHAnsi"/>
          <w:color w:val="002060"/>
          <w:lang w:val="ro-RO"/>
        </w:rPr>
        <w:t>obligaţia</w:t>
      </w:r>
      <w:proofErr w:type="spellEnd"/>
      <w:r w:rsidRPr="00F70703">
        <w:rPr>
          <w:rFonts w:asciiTheme="minorHAnsi" w:eastAsia="Trebuchet MS" w:hAnsiTheme="minorHAnsi" w:cstheme="minorHAnsi"/>
          <w:color w:val="002060"/>
          <w:lang w:val="ro-RO"/>
        </w:rPr>
        <w:t xml:space="preserve">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2175A5B4" w14:textId="709F24A1" w:rsidR="008D55CA" w:rsidRPr="00F70703" w:rsidRDefault="00D3371E" w:rsidP="00AA03AD">
      <w:pPr>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AA03AD">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Beneficiarul/Liderul de parteneriat/partenerii </w:t>
      </w:r>
      <w:r w:rsidR="00F57FD8"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z w:val="24"/>
          <w:szCs w:val="24"/>
          <w:lang w:val="ro-RO"/>
        </w:rPr>
        <w:t>au obligația de</w:t>
      </w:r>
      <w:r w:rsidR="00882635" w:rsidRPr="00F70703">
        <w:rPr>
          <w:rFonts w:asciiTheme="minorHAnsi" w:eastAsia="Trebuchet MS" w:hAnsiTheme="minorHAnsi" w:cstheme="minorHAnsi"/>
          <w:color w:val="002060"/>
          <w:sz w:val="24"/>
          <w:szCs w:val="24"/>
          <w:lang w:val="ro-RO"/>
        </w:rPr>
        <w:t xml:space="preserve"> a  </w:t>
      </w:r>
      <w:r w:rsidR="003C436E" w:rsidRPr="00F70703">
        <w:rPr>
          <w:rFonts w:asciiTheme="minorHAnsi" w:eastAsia="Trebuchet MS" w:hAnsiTheme="minorHAnsi" w:cstheme="minorHAnsi"/>
          <w:color w:val="002060"/>
          <w:sz w:val="24"/>
          <w:szCs w:val="24"/>
          <w:lang w:val="ro-RO"/>
        </w:rPr>
        <w:t xml:space="preserve">înainta </w:t>
      </w:r>
      <w:r w:rsidR="00882635" w:rsidRPr="00F70703">
        <w:rPr>
          <w:rFonts w:asciiTheme="minorHAnsi" w:eastAsia="Trebuchet MS" w:hAnsiTheme="minorHAnsi" w:cstheme="minorHAnsi"/>
          <w:color w:val="002060"/>
          <w:sz w:val="24"/>
          <w:szCs w:val="24"/>
          <w:lang w:val="ro-RO"/>
        </w:rPr>
        <w:t xml:space="preserve">către structurile de specialitate ale instituțiilor financiare internaționale documentațiile tehnico-economice care însoțesc </w:t>
      </w:r>
      <w:r w:rsidR="00882635" w:rsidRPr="00F70703">
        <w:rPr>
          <w:rFonts w:asciiTheme="minorHAnsi" w:eastAsia="Trebuchet MS" w:hAnsiTheme="minorHAnsi" w:cstheme="minorHAnsi"/>
          <w:color w:val="002060"/>
          <w:sz w:val="24"/>
          <w:szCs w:val="24"/>
          <w:lang w:val="ro-RO"/>
        </w:rPr>
        <w:lastRenderedPageBreak/>
        <w:t xml:space="preserve">aceste proiecte, în vederea analizării acestora, ținând seama de criteriile de selecție prevăzute la art. 6 alin. (2) din Ordonanță de </w:t>
      </w:r>
      <w:r w:rsidR="00AC0C28">
        <w:rPr>
          <w:rFonts w:asciiTheme="minorHAnsi" w:eastAsia="Trebuchet MS" w:hAnsiTheme="minorHAnsi" w:cstheme="minorHAnsi"/>
          <w:color w:val="002060"/>
          <w:sz w:val="24"/>
          <w:szCs w:val="24"/>
          <w:lang w:val="ro-RO"/>
        </w:rPr>
        <w:t>u</w:t>
      </w:r>
      <w:r w:rsidR="00AC0C28" w:rsidRPr="00F70703">
        <w:rPr>
          <w:rFonts w:asciiTheme="minorHAnsi" w:eastAsia="Trebuchet MS" w:hAnsiTheme="minorHAnsi" w:cstheme="minorHAnsi"/>
          <w:color w:val="002060"/>
          <w:sz w:val="24"/>
          <w:szCs w:val="24"/>
          <w:lang w:val="ro-RO"/>
        </w:rPr>
        <w:t xml:space="preserve">rgență </w:t>
      </w:r>
      <w:r w:rsidR="00F70703" w:rsidRPr="00F70703">
        <w:rPr>
          <w:rFonts w:asciiTheme="minorHAnsi" w:eastAsia="Trebuchet MS" w:hAnsiTheme="minorHAnsi" w:cstheme="minorHAnsi"/>
          <w:color w:val="002060"/>
          <w:sz w:val="24"/>
          <w:szCs w:val="24"/>
          <w:lang w:val="ro-RO"/>
        </w:rPr>
        <w:t>a</w:t>
      </w:r>
      <w:r w:rsidR="00F70703" w:rsidRPr="00F70703">
        <w:rPr>
          <w:rFonts w:asciiTheme="minorHAnsi" w:eastAsia="Trebuchet MS" w:hAnsiTheme="minorHAnsi" w:cstheme="minorHAnsi"/>
          <w:color w:val="002060"/>
          <w:spacing w:val="7"/>
          <w:sz w:val="24"/>
          <w:szCs w:val="24"/>
          <w:lang w:val="ro-RO"/>
        </w:rPr>
        <w:t xml:space="preserve"> </w:t>
      </w:r>
      <w:r w:rsidR="00F70703" w:rsidRPr="00F70703">
        <w:rPr>
          <w:rFonts w:asciiTheme="minorHAnsi" w:eastAsia="Trebuchet MS" w:hAnsiTheme="minorHAnsi" w:cstheme="minorHAnsi"/>
          <w:color w:val="002060"/>
          <w:sz w:val="24"/>
          <w:szCs w:val="24"/>
          <w:lang w:val="ro-RO"/>
        </w:rPr>
        <w:t>Guvernului</w:t>
      </w:r>
      <w:r w:rsidR="00F70703" w:rsidRPr="00F70703">
        <w:rPr>
          <w:rFonts w:asciiTheme="minorHAnsi" w:eastAsia="Trebuchet MS" w:hAnsiTheme="minorHAnsi" w:cstheme="minorHAnsi"/>
          <w:color w:val="002060"/>
          <w:spacing w:val="33"/>
          <w:sz w:val="24"/>
          <w:szCs w:val="24"/>
          <w:lang w:val="ro-RO"/>
        </w:rPr>
        <w:t xml:space="preserve"> </w:t>
      </w:r>
      <w:r w:rsidR="00882635" w:rsidRPr="00F70703">
        <w:rPr>
          <w:rFonts w:asciiTheme="minorHAnsi" w:eastAsia="Trebuchet MS" w:hAnsiTheme="minorHAnsi" w:cstheme="minorHAnsi"/>
          <w:color w:val="002060"/>
          <w:sz w:val="24"/>
          <w:szCs w:val="24"/>
          <w:lang w:val="ro-RO"/>
        </w:rPr>
        <w:t>nr 55/2023 privind unele măsuri pentru implementarea proiectelor de infrastructură publică de sănătate cu finanțare din fonduri externe nerambursabile în cadrul Programului Sănătate și din împrumuturi contractate cu instituțiile financiare internaționale, precum și pentru asigurarea conformității documentațiilor elaborate de beneficiari cu standardele tehnice specifice instituțiilor financiare internaționale.</w:t>
      </w:r>
    </w:p>
    <w:p w14:paraId="6F2F87F1" w14:textId="77777777" w:rsidR="00AA03AD" w:rsidRDefault="00073D70" w:rsidP="00AA03AD">
      <w:pPr>
        <w:spacing w:before="6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672E7"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z w:val="24"/>
          <w:szCs w:val="24"/>
          <w:lang w:val="ro-RO"/>
        </w:rPr>
        <w:t>) Beneficiarul/Liderul de parteneriat/partenerii au obligația să asigure în perioada analizării documentațiilor tehnico-economice potrivit prevederilor alin. (6) informațiile necesare, documentele justificative, justificările, precum și orice alte categorii de informații necesare în vederea obținerii acceptului privind asigurarea cofinanțării proiectelor de infrastructură publică de sănătate de la bugetul de stat, inclusiv din împrumut contractat cu instituțiile financiare internațional</w:t>
      </w:r>
      <w:r w:rsidR="00AF44BE">
        <w:rPr>
          <w:rFonts w:asciiTheme="minorHAnsi" w:eastAsia="Trebuchet MS" w:hAnsiTheme="minorHAnsi" w:cstheme="minorHAnsi"/>
          <w:color w:val="002060"/>
          <w:sz w:val="24"/>
          <w:szCs w:val="24"/>
          <w:lang w:val="ro-RO"/>
        </w:rPr>
        <w:t>.</w:t>
      </w:r>
    </w:p>
    <w:p w14:paraId="654A2525" w14:textId="77777777" w:rsidR="00DA139C" w:rsidRDefault="00DA139C" w:rsidP="00AA03AD">
      <w:pPr>
        <w:spacing w:before="60"/>
        <w:jc w:val="both"/>
        <w:rPr>
          <w:rFonts w:asciiTheme="minorHAnsi" w:eastAsia="Trebuchet MS" w:hAnsiTheme="minorHAnsi" w:cstheme="minorHAnsi"/>
          <w:b/>
          <w:color w:val="002060"/>
          <w:spacing w:val="3"/>
          <w:sz w:val="24"/>
          <w:szCs w:val="24"/>
          <w:lang w:val="ro-RO"/>
        </w:rPr>
      </w:pPr>
    </w:p>
    <w:p w14:paraId="69B72D1A" w14:textId="5379088F" w:rsidR="00D3130B" w:rsidRPr="00F70703" w:rsidRDefault="00AA03AD" w:rsidP="00AA03AD">
      <w:pPr>
        <w:spacing w:before="60"/>
        <w:jc w:val="both"/>
        <w:rPr>
          <w:rFonts w:asciiTheme="minorHAnsi" w:eastAsia="Trebuchet MS" w:hAnsiTheme="minorHAnsi" w:cstheme="minorHAnsi"/>
          <w:color w:val="002060"/>
          <w:sz w:val="24"/>
          <w:szCs w:val="24"/>
          <w:lang w:val="ro-RO"/>
        </w:rPr>
      </w:pPr>
      <w:r>
        <w:rPr>
          <w:rFonts w:asciiTheme="minorHAnsi" w:eastAsia="Trebuchet MS" w:hAnsiTheme="minorHAnsi" w:cstheme="minorHAnsi"/>
          <w:b/>
          <w:color w:val="002060"/>
          <w:spacing w:val="3"/>
          <w:sz w:val="24"/>
          <w:szCs w:val="24"/>
          <w:lang w:val="ro-RO"/>
        </w:rPr>
        <w:t xml:space="preserve">Art. 4 </w:t>
      </w:r>
      <w:r w:rsidR="0099349E" w:rsidRPr="00F70703">
        <w:rPr>
          <w:rFonts w:asciiTheme="minorHAnsi" w:eastAsia="Trebuchet MS" w:hAnsiTheme="minorHAnsi" w:cstheme="minorHAnsi"/>
          <w:b/>
          <w:color w:val="002060"/>
          <w:sz w:val="24"/>
          <w:szCs w:val="24"/>
          <w:lang w:val="ro-RO"/>
        </w:rPr>
        <w:t>Modificarea</w:t>
      </w:r>
      <w:r w:rsidR="0099349E" w:rsidRPr="00F70703">
        <w:rPr>
          <w:rFonts w:asciiTheme="minorHAnsi" w:eastAsia="Trebuchet MS" w:hAnsiTheme="minorHAnsi" w:cstheme="minorHAnsi"/>
          <w:b/>
          <w:color w:val="002060"/>
          <w:spacing w:val="35"/>
          <w:sz w:val="24"/>
          <w:szCs w:val="24"/>
          <w:lang w:val="ro-RO"/>
        </w:rPr>
        <w:t xml:space="preserve"> </w:t>
      </w:r>
      <w:r w:rsidR="0099349E" w:rsidRPr="00F70703">
        <w:rPr>
          <w:rFonts w:asciiTheme="minorHAnsi" w:eastAsia="Trebuchet MS" w:hAnsiTheme="minorHAnsi" w:cstheme="minorHAnsi"/>
          <w:b/>
          <w:color w:val="002060"/>
          <w:sz w:val="24"/>
          <w:szCs w:val="24"/>
          <w:lang w:val="ro-RO"/>
        </w:rPr>
        <w:t>Contractului</w:t>
      </w:r>
      <w:r w:rsidR="0099349E" w:rsidRPr="00F70703">
        <w:rPr>
          <w:rFonts w:asciiTheme="minorHAnsi" w:eastAsia="Trebuchet MS" w:hAnsiTheme="minorHAnsi" w:cstheme="minorHAnsi"/>
          <w:b/>
          <w:color w:val="002060"/>
          <w:spacing w:val="37"/>
          <w:sz w:val="24"/>
          <w:szCs w:val="24"/>
          <w:lang w:val="ro-RO"/>
        </w:rPr>
        <w:t xml:space="preserve"> </w:t>
      </w:r>
      <w:r w:rsidR="0099349E" w:rsidRPr="00F70703">
        <w:rPr>
          <w:rFonts w:asciiTheme="minorHAnsi" w:eastAsia="Trebuchet MS" w:hAnsiTheme="minorHAnsi" w:cstheme="minorHAnsi"/>
          <w:b/>
          <w:color w:val="002060"/>
          <w:sz w:val="24"/>
          <w:szCs w:val="24"/>
          <w:lang w:val="ro-RO"/>
        </w:rPr>
        <w:t>de</w:t>
      </w:r>
      <w:r w:rsidR="0099349E" w:rsidRPr="00F70703">
        <w:rPr>
          <w:rFonts w:asciiTheme="minorHAnsi" w:eastAsia="Trebuchet MS" w:hAnsiTheme="minorHAnsi" w:cstheme="minorHAnsi"/>
          <w:b/>
          <w:color w:val="002060"/>
          <w:spacing w:val="9"/>
          <w:sz w:val="24"/>
          <w:szCs w:val="24"/>
          <w:lang w:val="ro-RO"/>
        </w:rPr>
        <w:t xml:space="preserve"> </w:t>
      </w:r>
      <w:r w:rsidR="0099349E" w:rsidRPr="00F70703">
        <w:rPr>
          <w:rFonts w:asciiTheme="minorHAnsi" w:eastAsia="Trebuchet MS" w:hAnsiTheme="minorHAnsi" w:cstheme="minorHAnsi"/>
          <w:b/>
          <w:color w:val="002060"/>
          <w:w w:val="103"/>
          <w:sz w:val="24"/>
          <w:szCs w:val="24"/>
          <w:lang w:val="ro-RO"/>
        </w:rPr>
        <w:t>Fina</w:t>
      </w:r>
      <w:r w:rsidR="0099349E" w:rsidRPr="00F70703">
        <w:rPr>
          <w:rFonts w:asciiTheme="minorHAnsi" w:eastAsia="Trebuchet MS" w:hAnsiTheme="minorHAnsi" w:cstheme="minorHAnsi"/>
          <w:b/>
          <w:color w:val="002060"/>
          <w:spacing w:val="-1"/>
          <w:w w:val="103"/>
          <w:sz w:val="24"/>
          <w:szCs w:val="24"/>
          <w:lang w:val="ro-RO"/>
        </w:rPr>
        <w:t>nțare</w:t>
      </w:r>
    </w:p>
    <w:p w14:paraId="6EBF3EEB" w14:textId="17315422" w:rsidR="002F0A3D" w:rsidRPr="00F70703" w:rsidRDefault="00737E09" w:rsidP="007A5CCB">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 completarea dispozițiilor a</w:t>
      </w:r>
      <w:r w:rsidR="002F0A3D" w:rsidRPr="00F70703">
        <w:rPr>
          <w:rFonts w:asciiTheme="minorHAnsi" w:eastAsia="Trebuchet MS" w:hAnsiTheme="minorHAnsi" w:cstheme="minorHAnsi"/>
          <w:color w:val="002060"/>
          <w:sz w:val="24"/>
          <w:szCs w:val="24"/>
          <w:lang w:val="ro-RO"/>
        </w:rPr>
        <w:t xml:space="preserve">rt. 10 din Contractul de finanțare </w:t>
      </w:r>
      <w:r w:rsidRPr="00F70703">
        <w:rPr>
          <w:rFonts w:asciiTheme="minorHAnsi" w:eastAsia="Trebuchet MS" w:hAnsiTheme="minorHAnsi" w:cstheme="minorHAnsi"/>
          <w:color w:val="002060"/>
          <w:sz w:val="24"/>
          <w:szCs w:val="24"/>
          <w:lang w:val="ro-RO"/>
        </w:rPr>
        <w:t xml:space="preserve">– Condiții generale vor fi luate în considerare următoarele </w:t>
      </w:r>
      <w:r w:rsidR="004610C1" w:rsidRPr="00F70703">
        <w:rPr>
          <w:rFonts w:asciiTheme="minorHAnsi" w:eastAsia="Trebuchet MS" w:hAnsiTheme="minorHAnsi" w:cstheme="minorHAnsi"/>
          <w:color w:val="002060"/>
          <w:sz w:val="24"/>
          <w:szCs w:val="24"/>
          <w:lang w:val="ro-RO"/>
        </w:rPr>
        <w:t>situații care fac obiectul unui act adițional</w:t>
      </w:r>
      <w:r w:rsidRPr="00F70703">
        <w:rPr>
          <w:rFonts w:asciiTheme="minorHAnsi" w:eastAsia="Trebuchet MS" w:hAnsiTheme="minorHAnsi" w:cstheme="minorHAnsi"/>
          <w:color w:val="002060"/>
          <w:sz w:val="24"/>
          <w:szCs w:val="24"/>
          <w:lang w:val="ro-RO"/>
        </w:rPr>
        <w:t>:</w:t>
      </w:r>
      <w:r w:rsidR="00EC112B" w:rsidRPr="00F70703">
        <w:rPr>
          <w:rFonts w:asciiTheme="minorHAnsi" w:eastAsia="Trebuchet MS" w:hAnsiTheme="minorHAnsi" w:cstheme="minorHAnsi"/>
          <w:color w:val="002060"/>
          <w:sz w:val="24"/>
          <w:szCs w:val="24"/>
          <w:lang w:val="ro-RO"/>
        </w:rPr>
        <w:t xml:space="preserve"> </w:t>
      </w:r>
    </w:p>
    <w:p w14:paraId="1223508A" w14:textId="244D3418" w:rsidR="002F0A3D" w:rsidRPr="00F70703" w:rsidRDefault="002F0A3D" w:rsidP="007A5CCB">
      <w:pPr>
        <w:pStyle w:val="Default"/>
        <w:numPr>
          <w:ilvl w:val="0"/>
          <w:numId w:val="9"/>
        </w:numPr>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la solicitarea Beneficiarului</w:t>
      </w:r>
      <w:r w:rsidR="001151DF" w:rsidRPr="00F70703">
        <w:rPr>
          <w:rFonts w:asciiTheme="minorHAnsi" w:hAnsiTheme="minorHAnsi" w:cstheme="minorHAnsi"/>
          <w:color w:val="002060"/>
          <w:lang w:val="ro-RO"/>
        </w:rPr>
        <w:t>;</w:t>
      </w:r>
      <w:r w:rsidRPr="00F70703">
        <w:rPr>
          <w:rFonts w:asciiTheme="minorHAnsi" w:hAnsiTheme="minorHAnsi" w:cstheme="minorHAnsi"/>
          <w:color w:val="002060"/>
          <w:lang w:val="ro-RO"/>
        </w:rPr>
        <w:t xml:space="preserve"> </w:t>
      </w:r>
    </w:p>
    <w:p w14:paraId="3513769C" w14:textId="6E0852A7" w:rsidR="002F0A3D" w:rsidRPr="00F70703" w:rsidRDefault="00EC112B" w:rsidP="007A5CCB">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Beneficiarul poate solicita modificări intervenite în bugetul estimat al proiectului,</w:t>
      </w:r>
      <w:r w:rsidRPr="00F70703">
        <w:rPr>
          <w:rFonts w:asciiTheme="minorHAnsi" w:eastAsia="Trebuchet MS" w:hAnsiTheme="minorHAnsi" w:cstheme="minorHAnsi"/>
          <w:color w:val="002060"/>
          <w:spacing w:val="-1"/>
          <w:sz w:val="24"/>
          <w:szCs w:val="24"/>
          <w:lang w:val="ro-RO"/>
        </w:rPr>
        <w:t xml:space="preserve"> fără a afecta obiectivul general/scopul proiectului</w:t>
      </w:r>
      <w:r w:rsidRPr="00F70703">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F70703">
        <w:rPr>
          <w:rFonts w:asciiTheme="minorHAnsi" w:eastAsia="Trebuchet MS" w:hAnsiTheme="minorHAnsi" w:cstheme="minorHAnsi"/>
          <w:color w:val="002060"/>
          <w:sz w:val="24"/>
          <w:szCs w:val="24"/>
          <w:lang w:val="ro-RO"/>
        </w:rPr>
        <w:t>;</w:t>
      </w:r>
    </w:p>
    <w:p w14:paraId="2CA0D5DD" w14:textId="36332559"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w:t>
      </w:r>
      <w:r w:rsidR="00667B7E">
        <w:rPr>
          <w:rFonts w:asciiTheme="minorHAnsi" w:eastAsia="Trebuchet MS" w:hAnsiTheme="minorHAnsi" w:cstheme="minorHAnsi"/>
          <w:color w:val="002060"/>
          <w:sz w:val="24"/>
          <w:szCs w:val="24"/>
          <w:lang w:val="ro-RO"/>
        </w:rPr>
        <w:t xml:space="preserve"> aplicabil</w:t>
      </w:r>
      <w:r w:rsidRPr="00F70703">
        <w:rPr>
          <w:rFonts w:asciiTheme="minorHAnsi" w:eastAsia="Trebuchet MS" w:hAnsiTheme="minorHAnsi" w:cstheme="minorHAnsi"/>
          <w:color w:val="002060"/>
          <w:sz w:val="24"/>
          <w:szCs w:val="24"/>
          <w:lang w:val="ro-RO"/>
        </w:rPr>
        <w:t xml:space="preserve"> </w:t>
      </w:r>
      <w:proofErr w:type="spellStart"/>
      <w:r w:rsidRPr="00F70703">
        <w:rPr>
          <w:rFonts w:asciiTheme="minorHAnsi" w:eastAsia="Trebuchet MS" w:hAnsiTheme="minorHAnsi" w:cstheme="minorHAnsi"/>
          <w:color w:val="002060"/>
          <w:sz w:val="24"/>
          <w:szCs w:val="24"/>
          <w:lang w:val="ro-RO"/>
        </w:rPr>
        <w:t>şi</w:t>
      </w:r>
      <w:proofErr w:type="spellEnd"/>
      <w:r w:rsidRPr="00F70703">
        <w:rPr>
          <w:rFonts w:asciiTheme="minorHAnsi" w:eastAsia="Trebuchet MS" w:hAnsiTheme="minorHAnsi" w:cstheme="minorHAnsi"/>
          <w:color w:val="002060"/>
          <w:sz w:val="24"/>
          <w:szCs w:val="24"/>
          <w:lang w:val="ro-RO"/>
        </w:rPr>
        <w:t xml:space="preserve"> în conformitate cu  documentele  subsecvente  emise  de  AM  în  vederea  implementării  proiectului, inclusiv a capacității operaţionale şi financiare</w:t>
      </w:r>
      <w:r w:rsidR="001151DF" w:rsidRPr="00F70703">
        <w:rPr>
          <w:rFonts w:asciiTheme="minorHAnsi" w:eastAsia="Trebuchet MS" w:hAnsiTheme="minorHAnsi" w:cstheme="minorHAnsi"/>
          <w:color w:val="002060"/>
          <w:sz w:val="24"/>
          <w:szCs w:val="24"/>
          <w:lang w:val="ro-RO"/>
        </w:rPr>
        <w:t>;</w:t>
      </w:r>
    </w:p>
    <w:p w14:paraId="5DF1C30F" w14:textId="2E93AB0D" w:rsidR="0084160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Modificări ale anexei</w:t>
      </w:r>
      <w:r w:rsidR="008E7278" w:rsidRPr="00F70703">
        <w:rPr>
          <w:rFonts w:asciiTheme="minorHAnsi" w:eastAsia="Trebuchet MS" w:hAnsiTheme="minorHAnsi" w:cstheme="minorHAnsi"/>
          <w:color w:val="002060"/>
          <w:sz w:val="24"/>
          <w:szCs w:val="24"/>
          <w:lang w:val="ro-RO"/>
        </w:rPr>
        <w:t xml:space="preserve"> </w:t>
      </w:r>
      <w:r w:rsidR="004E7F8C" w:rsidRPr="00F70703">
        <w:rPr>
          <w:rFonts w:asciiTheme="minorHAnsi" w:eastAsia="Trebuchet MS" w:hAnsiTheme="minorHAnsi" w:cstheme="minorHAnsi"/>
          <w:color w:val="002060"/>
          <w:sz w:val="24"/>
          <w:szCs w:val="24"/>
          <w:lang w:val="ro-RO"/>
        </w:rPr>
        <w:t xml:space="preserve">4 la contractul de finantare </w:t>
      </w:r>
      <w:r w:rsidRPr="00F70703">
        <w:rPr>
          <w:rFonts w:asciiTheme="minorHAnsi" w:eastAsia="Trebuchet MS" w:hAnsiTheme="minorHAnsi" w:cstheme="minorHAnsi"/>
          <w:color w:val="002060"/>
          <w:sz w:val="24"/>
          <w:szCs w:val="24"/>
          <w:lang w:val="ro-RO"/>
        </w:rPr>
        <w:t>- Acord</w:t>
      </w:r>
      <w:r w:rsidR="004E7F8C" w:rsidRPr="00F70703">
        <w:rPr>
          <w:rFonts w:asciiTheme="minorHAnsi" w:eastAsia="Trebuchet MS" w:hAnsiTheme="minorHAnsi" w:cstheme="minorHAnsi"/>
          <w:color w:val="002060"/>
          <w:sz w:val="24"/>
          <w:szCs w:val="24"/>
          <w:lang w:val="ro-RO"/>
        </w:rPr>
        <w:t xml:space="preserve"> de parteneriat</w:t>
      </w:r>
      <w:r w:rsidRPr="00F70703">
        <w:rPr>
          <w:rFonts w:asciiTheme="minorHAnsi" w:eastAsia="Trebuchet MS" w:hAnsiTheme="minorHAnsi" w:cstheme="minorHAnsi"/>
          <w:color w:val="002060"/>
          <w:sz w:val="24"/>
          <w:szCs w:val="24"/>
          <w:lang w:val="ro-RO"/>
        </w:rPr>
        <w:t xml:space="preserve">; </w:t>
      </w:r>
    </w:p>
    <w:p w14:paraId="37198949" w14:textId="0717C741" w:rsidR="005E57BA" w:rsidRPr="00F70703" w:rsidRDefault="005E57BA"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Modificări care rezultă din analiza documentației tehnico-economice de structurile de specialitate ale Instituțiilor Financiare Internaționale, necesare în vederea accesării împrumutului contractat cu Instituțiile Financiare Internaționale pentru asigurarea cofinanțării proiectului in corelare cu prevederile Ordonanței de urgență </w:t>
      </w:r>
      <w:r w:rsidR="001151DF" w:rsidRPr="00F70703">
        <w:rPr>
          <w:rFonts w:asciiTheme="minorHAnsi" w:eastAsia="Trebuchet MS" w:hAnsiTheme="minorHAnsi" w:cstheme="minorHAnsi"/>
          <w:color w:val="002060"/>
          <w:sz w:val="24"/>
          <w:szCs w:val="24"/>
          <w:lang w:val="ro-RO"/>
        </w:rPr>
        <w:t xml:space="preserve">a Guvernului nr. </w:t>
      </w:r>
      <w:r w:rsidRPr="00F70703">
        <w:rPr>
          <w:rFonts w:asciiTheme="minorHAnsi" w:eastAsia="Trebuchet MS" w:hAnsiTheme="minorHAnsi" w:cstheme="minorHAnsi"/>
          <w:color w:val="002060"/>
          <w:sz w:val="24"/>
          <w:szCs w:val="24"/>
          <w:lang w:val="ro-RO"/>
        </w:rPr>
        <w:t>55/2023.</w:t>
      </w:r>
    </w:p>
    <w:p w14:paraId="6B097D5F" w14:textId="49B828B6"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003B79CC" w:rsidRPr="00F70703">
        <w:rPr>
          <w:rFonts w:asciiTheme="minorHAnsi" w:eastAsia="Trebuchet MS" w:hAnsiTheme="minorHAnsi" w:cstheme="minorHAnsi"/>
          <w:color w:val="002060"/>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responsabil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solicită  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modificarea </w:t>
      </w:r>
      <w:r w:rsidRPr="00F70703">
        <w:rPr>
          <w:rFonts w:asciiTheme="minorHAnsi" w:eastAsia="Trebuchet MS" w:hAnsiTheme="minorHAnsi" w:cstheme="minorHAnsi"/>
          <w:color w:val="002060"/>
          <w:sz w:val="24"/>
          <w:szCs w:val="24"/>
          <w:lang w:val="ro-RO"/>
        </w:rPr>
        <w:t>propusă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act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ad</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țional,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să furnizeze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un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spun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comunicat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pacing w:val="-1"/>
          <w:sz w:val="24"/>
          <w:szCs w:val="24"/>
          <w:lang w:val="ro-RO"/>
        </w:rPr>
        <w:t>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responsabil.</w:t>
      </w:r>
    </w:p>
    <w:p w14:paraId="49C1AC98" w14:textId="5F7A12AB"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Dac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  maxim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2  (</w:t>
      </w:r>
      <w:r w:rsidR="003C436E" w:rsidRPr="00F70703">
        <w:rPr>
          <w:rFonts w:asciiTheme="minorHAnsi" w:eastAsia="Trebuchet MS" w:hAnsiTheme="minorHAnsi" w:cstheme="minorHAnsi"/>
          <w:color w:val="002060"/>
          <w:sz w:val="24"/>
          <w:szCs w:val="24"/>
          <w:lang w:val="ro-RO"/>
        </w:rPr>
        <w:t>două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ri,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/liderul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w w:val="103"/>
          <w:sz w:val="24"/>
          <w:szCs w:val="24"/>
          <w:lang w:val="ro-RO"/>
        </w:rPr>
        <w:t>informa</w:t>
      </w:r>
      <w:r w:rsidRPr="00F70703">
        <w:rPr>
          <w:rFonts w:asciiTheme="minorHAnsi" w:eastAsia="Trebuchet MS" w:hAnsiTheme="minorHAnsi" w:cstheme="minorHAnsi"/>
          <w:color w:val="002060"/>
          <w:spacing w:val="-3"/>
          <w:w w:val="103"/>
          <w:sz w:val="24"/>
          <w:szCs w:val="24"/>
          <w:lang w:val="ro-RO"/>
        </w:rPr>
        <w:t>ţ</w:t>
      </w:r>
      <w:r w:rsidRPr="00F70703">
        <w:rPr>
          <w:rFonts w:asciiTheme="minorHAnsi" w:eastAsia="Trebuchet MS" w:hAnsiTheme="minorHAnsi" w:cstheme="minorHAnsi"/>
          <w:color w:val="002060"/>
          <w:w w:val="103"/>
          <w:sz w:val="24"/>
          <w:szCs w:val="24"/>
          <w:lang w:val="ro-RO"/>
        </w:rPr>
        <w:t>iile/</w:t>
      </w:r>
      <w:r w:rsidRPr="00F70703">
        <w:rPr>
          <w:rFonts w:asciiTheme="minorHAnsi" w:eastAsia="Trebuchet MS" w:hAnsiTheme="minorHAnsi" w:cstheme="minorHAnsi"/>
          <w:color w:val="002060"/>
          <w:spacing w:val="-1"/>
          <w:sz w:val="24"/>
          <w:szCs w:val="24"/>
          <w:lang w:val="ro-RO"/>
        </w:rPr>
        <w:t>cla</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actul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adi</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z w:val="24"/>
          <w:szCs w:val="24"/>
          <w:lang w:val="ro-RO"/>
        </w:rPr>
        <w:t>ional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respinge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drept.</w:t>
      </w:r>
    </w:p>
    <w:p w14:paraId="11037801" w14:textId="77777777" w:rsidR="00DA139C" w:rsidRDefault="0099349E" w:rsidP="00DA139C">
      <w:pPr>
        <w:spacing w:before="60"/>
        <w:ind w:left="133"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lastRenderedPageBreak/>
        <w:t>(</w:t>
      </w:r>
      <w:r w:rsidR="00154DFD"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rezerv</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dreptu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declara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legal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plicabil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aplica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corec</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financiar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w w:val="103"/>
          <w:sz w:val="24"/>
          <w:szCs w:val="24"/>
          <w:lang w:val="ro-RO"/>
        </w:rPr>
        <w:t xml:space="preserve">urmare a </w:t>
      </w:r>
      <w:r w:rsidRPr="00F70703">
        <w:rPr>
          <w:rFonts w:asciiTheme="minorHAnsi" w:eastAsia="Trebuchet MS" w:hAnsiTheme="minorHAnsi" w:cstheme="minorHAnsi"/>
          <w:color w:val="002060"/>
          <w:sz w:val="24"/>
          <w:szCs w:val="24"/>
          <w:lang w:val="ro-RO"/>
        </w:rPr>
        <w:t>verific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situaţia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nedetectări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nec</w:t>
      </w:r>
      <w:r w:rsidRPr="00F70703">
        <w:rPr>
          <w:rFonts w:asciiTheme="minorHAnsi" w:eastAsia="Trebuchet MS" w:hAnsiTheme="minorHAnsi" w:cstheme="minorHAnsi"/>
          <w:color w:val="002060"/>
          <w:spacing w:val="-1"/>
          <w:sz w:val="24"/>
          <w:szCs w:val="24"/>
          <w:lang w:val="ro-RO"/>
        </w:rPr>
        <w:t>on</w:t>
      </w:r>
      <w:r w:rsidRPr="00F70703">
        <w:rPr>
          <w:rFonts w:asciiTheme="minorHAnsi" w:eastAsia="Trebuchet MS" w:hAnsiTheme="minorHAnsi" w:cstheme="minorHAnsi"/>
          <w:color w:val="002060"/>
          <w:sz w:val="24"/>
          <w:szCs w:val="24"/>
          <w:lang w:val="ro-RO"/>
        </w:rPr>
        <w:t>formităţilor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intervenite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ulterior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încheierii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actelor</w:t>
      </w:r>
      <w:r w:rsidRPr="00F70703">
        <w:rPr>
          <w:rFonts w:asciiTheme="minorHAnsi" w:eastAsia="Trebuchet MS" w:hAnsiTheme="minorHAnsi" w:cstheme="minorHAnsi"/>
          <w:color w:val="002060"/>
          <w:spacing w:val="14"/>
          <w:sz w:val="24"/>
          <w:szCs w:val="24"/>
          <w:lang w:val="ro-RO"/>
        </w:rPr>
        <w:t xml:space="preserve"> </w:t>
      </w:r>
      <w:proofErr w:type="spellStart"/>
      <w:r w:rsidRPr="00F70703">
        <w:rPr>
          <w:rFonts w:asciiTheme="minorHAnsi" w:eastAsia="Trebuchet MS" w:hAnsiTheme="minorHAnsi" w:cstheme="minorHAnsi"/>
          <w:color w:val="002060"/>
          <w:spacing w:val="1"/>
          <w:sz w:val="24"/>
          <w:szCs w:val="24"/>
          <w:lang w:val="ro-RO"/>
        </w:rPr>
        <w:t>adi</w:t>
      </w:r>
      <w:r w:rsidRPr="00F70703">
        <w:rPr>
          <w:rFonts w:asciiTheme="minorHAnsi" w:eastAsia="Trebuchet MS" w:hAnsiTheme="minorHAnsi" w:cstheme="minorHAnsi"/>
          <w:color w:val="002060"/>
          <w:sz w:val="24"/>
          <w:szCs w:val="24"/>
          <w:lang w:val="ro-RO"/>
        </w:rPr>
        <w:t>ţionale</w:t>
      </w:r>
      <w:proofErr w:type="spellEnd"/>
      <w:r w:rsidR="005B553A" w:rsidRPr="00F70703">
        <w:rPr>
          <w:rFonts w:asciiTheme="minorHAnsi" w:eastAsia="Trebuchet MS" w:hAnsiTheme="minorHAnsi" w:cstheme="minorHAnsi"/>
          <w:color w:val="002060"/>
          <w:sz w:val="24"/>
          <w:szCs w:val="24"/>
          <w:lang w:val="ro-RO"/>
        </w:rPr>
        <w:t>/aprobării notificări</w:t>
      </w:r>
      <w:r w:rsidR="00D3130B"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w w:val="103"/>
          <w:sz w:val="24"/>
          <w:szCs w:val="24"/>
          <w:lang w:val="ro-RO"/>
        </w:rPr>
        <w:t>Contract</w:t>
      </w:r>
      <w:r w:rsidR="00DA139C">
        <w:rPr>
          <w:rFonts w:asciiTheme="minorHAnsi" w:eastAsia="Trebuchet MS" w:hAnsiTheme="minorHAnsi" w:cstheme="minorHAnsi"/>
          <w:color w:val="002060"/>
          <w:w w:val="103"/>
          <w:sz w:val="24"/>
          <w:szCs w:val="24"/>
          <w:lang w:val="ro-RO"/>
        </w:rPr>
        <w:t>.</w:t>
      </w:r>
    </w:p>
    <w:p w14:paraId="4C282237" w14:textId="77777777" w:rsidR="00DA139C" w:rsidRDefault="00DA139C" w:rsidP="00DA139C">
      <w:pPr>
        <w:spacing w:before="60"/>
        <w:ind w:left="133" w:right="105"/>
        <w:jc w:val="both"/>
        <w:rPr>
          <w:rFonts w:asciiTheme="minorHAnsi" w:eastAsia="Trebuchet MS" w:hAnsiTheme="minorHAnsi" w:cstheme="minorHAnsi"/>
          <w:b/>
          <w:color w:val="002060"/>
          <w:spacing w:val="-4"/>
          <w:sz w:val="24"/>
          <w:szCs w:val="24"/>
          <w:lang w:val="ro-RO"/>
        </w:rPr>
      </w:pPr>
    </w:p>
    <w:p w14:paraId="1FB0BB8E" w14:textId="4D1F7DC1" w:rsidR="00794FBB" w:rsidRPr="00F70703" w:rsidRDefault="00AE69E4" w:rsidP="00DA139C">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9C7C7B" w:rsidRPr="00F70703">
        <w:rPr>
          <w:rFonts w:asciiTheme="minorHAnsi" w:eastAsia="Trebuchet MS" w:hAnsiTheme="minorHAnsi" w:cstheme="minorHAnsi"/>
          <w:b/>
          <w:color w:val="002060"/>
          <w:sz w:val="24"/>
          <w:szCs w:val="24"/>
          <w:lang w:val="ro-RO"/>
        </w:rPr>
        <w:t>5</w:t>
      </w:r>
      <w:r w:rsidRPr="00F70703">
        <w:rPr>
          <w:rFonts w:asciiTheme="minorHAnsi" w:eastAsia="Trebuchet MS" w:hAnsiTheme="minorHAnsi" w:cstheme="minorHAnsi"/>
          <w:b/>
          <w:color w:val="002060"/>
          <w:sz w:val="24"/>
          <w:szCs w:val="24"/>
          <w:lang w:val="ro-RO"/>
        </w:rPr>
        <w:t xml:space="preserve">  </w:t>
      </w:r>
      <w:r w:rsidR="00794FBB" w:rsidRPr="00F70703">
        <w:rPr>
          <w:rFonts w:asciiTheme="minorHAnsi" w:hAnsiTheme="minorHAnsi" w:cstheme="minorHAnsi"/>
          <w:b/>
          <w:bCs/>
          <w:color w:val="002060"/>
          <w:sz w:val="24"/>
          <w:szCs w:val="24"/>
          <w:lang w:val="ro-RO"/>
        </w:rPr>
        <w:t>Monitorizare şi raportare</w:t>
      </w:r>
    </w:p>
    <w:p w14:paraId="43F140E0" w14:textId="37494E53" w:rsidR="003D7FC0" w:rsidRPr="00F70703" w:rsidRDefault="00AA06B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794FBB" w:rsidRPr="00F70703">
        <w:rPr>
          <w:rFonts w:asciiTheme="minorHAnsi" w:hAnsiTheme="minorHAnsi" w:cstheme="minorHAnsi"/>
          <w:color w:val="002060"/>
          <w:sz w:val="24"/>
          <w:szCs w:val="24"/>
          <w:lang w:val="ro-RO"/>
        </w:rPr>
        <w:t>rt.13</w:t>
      </w:r>
      <w:r w:rsidR="00DE4BF1" w:rsidRPr="00F70703">
        <w:rPr>
          <w:rFonts w:asciiTheme="minorHAnsi" w:hAnsiTheme="minorHAnsi" w:cstheme="minorHAnsi"/>
          <w:color w:val="002060"/>
          <w:sz w:val="24"/>
          <w:szCs w:val="24"/>
          <w:lang w:val="ro-RO"/>
        </w:rPr>
        <w:t xml:space="preserve"> alin</w:t>
      </w:r>
      <w:r w:rsidRPr="00F70703">
        <w:rPr>
          <w:rFonts w:asciiTheme="minorHAnsi" w:hAnsiTheme="minorHAnsi" w:cstheme="minorHAnsi"/>
          <w:color w:val="002060"/>
          <w:sz w:val="24"/>
          <w:szCs w:val="24"/>
          <w:lang w:val="ro-RO"/>
        </w:rPr>
        <w:t>.</w:t>
      </w:r>
      <w:r w:rsidR="00DE4BF1" w:rsidRPr="00F70703">
        <w:rPr>
          <w:rFonts w:asciiTheme="minorHAnsi" w:hAnsiTheme="minorHAnsi" w:cstheme="minorHAnsi"/>
          <w:color w:val="002060"/>
          <w:sz w:val="24"/>
          <w:szCs w:val="24"/>
          <w:lang w:val="ro-RO"/>
        </w:rPr>
        <w:t xml:space="preserve"> (1</w:t>
      </w:r>
      <w:r w:rsidR="00DA139C">
        <w:rPr>
          <w:rFonts w:asciiTheme="minorHAnsi" w:hAnsiTheme="minorHAnsi" w:cstheme="minorHAnsi"/>
          <w:color w:val="002060"/>
          <w:sz w:val="24"/>
          <w:szCs w:val="24"/>
          <w:lang w:val="ro-RO"/>
        </w:rPr>
        <w:t>1</w:t>
      </w:r>
      <w:r w:rsidR="00DE4BF1" w:rsidRPr="00F70703">
        <w:rPr>
          <w:rFonts w:asciiTheme="minorHAnsi" w:hAnsiTheme="minorHAnsi" w:cstheme="minorHAnsi"/>
          <w:color w:val="002060"/>
          <w:sz w:val="24"/>
          <w:szCs w:val="24"/>
          <w:lang w:val="ro-RO"/>
        </w:rPr>
        <w:t xml:space="preserve">) litera f) </w:t>
      </w:r>
      <w:r w:rsidR="00794FBB" w:rsidRPr="00F70703">
        <w:rPr>
          <w:rFonts w:asciiTheme="minorHAnsi" w:hAnsiTheme="minorHAnsi" w:cstheme="minorHAnsi"/>
          <w:color w:val="002060"/>
          <w:sz w:val="24"/>
          <w:szCs w:val="24"/>
          <w:lang w:val="ro-RO"/>
        </w:rPr>
        <w:t xml:space="preserve">din Contractul de finanțare </w:t>
      </w:r>
      <w:r w:rsidRPr="00F70703">
        <w:rPr>
          <w:rFonts w:asciiTheme="minorHAnsi" w:hAnsiTheme="minorHAnsi" w:cstheme="minorHAnsi"/>
          <w:color w:val="002060"/>
          <w:sz w:val="24"/>
          <w:szCs w:val="24"/>
          <w:lang w:val="ro-RO"/>
        </w:rPr>
        <w:t xml:space="preserve">– Condiții generale </w:t>
      </w:r>
      <w:r w:rsidR="00930E4A" w:rsidRPr="00930E4A">
        <w:rPr>
          <w:rFonts w:asciiTheme="minorHAnsi" w:eastAsia="Trebuchet MS"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 după cum urmează:</w:t>
      </w:r>
      <w:r w:rsidR="00DD3C0F" w:rsidRPr="00F70703">
        <w:rPr>
          <w:rFonts w:asciiTheme="minorHAnsi" w:hAnsiTheme="minorHAnsi" w:cstheme="minorHAnsi"/>
          <w:color w:val="002060"/>
          <w:sz w:val="24"/>
          <w:szCs w:val="24"/>
          <w:lang w:val="ro-RO"/>
        </w:rPr>
        <w:t xml:space="preserve"> </w:t>
      </w:r>
    </w:p>
    <w:p w14:paraId="15033D32" w14:textId="6AD16962" w:rsidR="003D7FC0" w:rsidRPr="00930E4A" w:rsidRDefault="003D7FC0" w:rsidP="00930E4A">
      <w:pPr>
        <w:pStyle w:val="Default"/>
        <w:numPr>
          <w:ilvl w:val="0"/>
          <w:numId w:val="16"/>
        </w:numPr>
        <w:spacing w:before="60"/>
        <w:jc w:val="both"/>
        <w:rPr>
          <w:rFonts w:asciiTheme="minorHAnsi" w:eastAsia="Trebuchet MS" w:hAnsiTheme="minorHAnsi" w:cstheme="minorHAnsi"/>
          <w:color w:val="002060"/>
          <w:lang w:val="ro-RO"/>
        </w:rPr>
      </w:pPr>
      <w:r w:rsidRPr="00930E4A">
        <w:rPr>
          <w:rFonts w:asciiTheme="minorHAnsi" w:eastAsia="Trebuchet MS" w:hAnsiTheme="minorHAnsi" w:cstheme="minorHAnsi"/>
          <w:color w:val="002060"/>
          <w:lang w:val="ro-RO"/>
        </w:rPr>
        <w:t xml:space="preserve">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05517E4A" w:rsidR="003D7FC0" w:rsidRPr="00930E4A" w:rsidRDefault="00136FEA" w:rsidP="00930E4A">
      <w:pPr>
        <w:pStyle w:val="Default"/>
        <w:numPr>
          <w:ilvl w:val="0"/>
          <w:numId w:val="16"/>
        </w:numPr>
        <w:spacing w:before="60"/>
        <w:jc w:val="both"/>
        <w:rPr>
          <w:rFonts w:asciiTheme="minorHAnsi" w:eastAsia="Trebuchet MS" w:hAnsiTheme="minorHAnsi" w:cstheme="minorHAnsi"/>
          <w:color w:val="002060"/>
          <w:lang w:val="ro-RO"/>
        </w:rPr>
      </w:pPr>
      <w:r w:rsidRPr="00930E4A">
        <w:rPr>
          <w:rFonts w:asciiTheme="minorHAnsi" w:eastAsia="Trebuchet MS" w:hAnsiTheme="minorHAnsi" w:cstheme="minorHAnsi"/>
          <w:color w:val="002060"/>
          <w:lang w:val="ro-RO"/>
        </w:rPr>
        <w:t xml:space="preserve">AM </w:t>
      </w:r>
      <w:r w:rsidR="003D7FC0" w:rsidRPr="00930E4A">
        <w:rPr>
          <w:rFonts w:asciiTheme="minorHAnsi" w:eastAsia="Trebuchet MS" w:hAnsiTheme="minorHAnsi" w:cstheme="minorHAnsi"/>
          <w:color w:val="002060"/>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930E4A">
        <w:rPr>
          <w:rFonts w:asciiTheme="minorHAnsi" w:eastAsia="Trebuchet MS" w:hAnsiTheme="minorHAnsi" w:cstheme="minorHAnsi"/>
          <w:color w:val="002060"/>
          <w:lang w:val="ro-RO"/>
        </w:rPr>
        <w:t>î</w:t>
      </w:r>
      <w:r w:rsidR="003D7FC0" w:rsidRPr="00930E4A">
        <w:rPr>
          <w:rFonts w:asciiTheme="minorHAnsi" w:eastAsia="Trebuchet MS" w:hAnsiTheme="minorHAnsi" w:cstheme="minorHAnsi"/>
          <w:color w:val="002060"/>
          <w:lang w:val="ro-RO"/>
        </w:rPr>
        <w:t xml:space="preserve">ndeplinirea acestuia, agreat în prealabil cu AM. Acțiunile și măsurile vor fi stabilite astfel încât să nu afecteze îndeplinirea următorilor indicatori de etapă prevăzuți în planul de monitorizare. </w:t>
      </w:r>
    </w:p>
    <w:p w14:paraId="34F100EE" w14:textId="6D1A87EB" w:rsidR="0057368E" w:rsidRDefault="00930E4A" w:rsidP="007A5CCB">
      <w:pPr>
        <w:spacing w:before="60"/>
        <w:jc w:val="both"/>
        <w:rPr>
          <w:rFonts w:asciiTheme="minorHAnsi" w:eastAsia="Trebuchet MS" w:hAnsiTheme="minorHAnsi" w:cstheme="minorHAnsi"/>
          <w:color w:val="002060"/>
          <w:sz w:val="24"/>
          <w:szCs w:val="24"/>
          <w:lang w:val="ro-RO"/>
        </w:rPr>
      </w:pPr>
      <w:r w:rsidRPr="00930E4A">
        <w:rPr>
          <w:rFonts w:asciiTheme="minorHAnsi" w:eastAsia="Trebuchet MS" w:hAnsiTheme="minorHAnsi" w:cstheme="minorHAnsi"/>
          <w:color w:val="002060"/>
          <w:sz w:val="24"/>
          <w:szCs w:val="24"/>
          <w:lang w:val="ro-RO"/>
        </w:rPr>
        <w:t>(2) AM are dreptul să aplice, în situația neîndeplinirii de către beneficiar a indicatorilor de etapă la termenele prevăzute în planul de monitorizare al proiectului, în funcție de analiza obiectivă și riscurile identificate, măsurile corective prevăzute la art. 13, alin. (11)  din contract</w:t>
      </w:r>
      <w:r w:rsidR="00DA139C">
        <w:rPr>
          <w:rFonts w:asciiTheme="minorHAnsi" w:eastAsia="Trebuchet MS" w:hAnsiTheme="minorHAnsi" w:cstheme="minorHAnsi"/>
          <w:color w:val="002060"/>
          <w:sz w:val="24"/>
          <w:szCs w:val="24"/>
          <w:lang w:val="ro-RO"/>
        </w:rPr>
        <w:t>ul</w:t>
      </w:r>
      <w:r w:rsidRPr="00930E4A">
        <w:rPr>
          <w:rFonts w:asciiTheme="minorHAnsi" w:eastAsia="Trebuchet MS" w:hAnsiTheme="minorHAnsi" w:cstheme="minorHAnsi"/>
          <w:color w:val="002060"/>
          <w:sz w:val="24"/>
          <w:szCs w:val="24"/>
          <w:lang w:val="ro-RO"/>
        </w:rPr>
        <w:t xml:space="preserve"> de finanțare – Condiții generale.</w:t>
      </w:r>
    </w:p>
    <w:p w14:paraId="4616A9D3" w14:textId="77777777" w:rsidR="00930E4A" w:rsidRPr="00F70703" w:rsidRDefault="00930E4A" w:rsidP="007A5CCB">
      <w:pPr>
        <w:spacing w:before="60"/>
        <w:jc w:val="both"/>
        <w:rPr>
          <w:rFonts w:asciiTheme="minorHAnsi" w:eastAsia="Trebuchet MS" w:hAnsiTheme="minorHAnsi" w:cstheme="minorHAnsi"/>
          <w:color w:val="002060"/>
          <w:sz w:val="24"/>
          <w:szCs w:val="24"/>
          <w:lang w:val="ro-RO"/>
        </w:rPr>
      </w:pPr>
    </w:p>
    <w:p w14:paraId="0169A90E" w14:textId="4E10680F" w:rsidR="005F401B" w:rsidRPr="00F70703" w:rsidRDefault="001672E7" w:rsidP="007A5CCB">
      <w:pPr>
        <w:spacing w:before="60"/>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9C7C7B" w:rsidRPr="00F70703">
        <w:rPr>
          <w:rFonts w:asciiTheme="minorHAnsi" w:eastAsia="Trebuchet MS" w:hAnsiTheme="minorHAnsi" w:cstheme="minorHAnsi"/>
          <w:b/>
          <w:bCs/>
          <w:color w:val="002060"/>
          <w:sz w:val="24"/>
          <w:szCs w:val="24"/>
          <w:lang w:val="ro-RO"/>
        </w:rPr>
        <w:t>6</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F70703" w:rsidRDefault="008330C6" w:rsidP="007A5CCB">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1672E7" w:rsidRPr="00F70703">
        <w:rPr>
          <w:rFonts w:asciiTheme="minorHAnsi" w:hAnsiTheme="minorHAnsi" w:cstheme="minorHAnsi"/>
          <w:color w:val="002060"/>
          <w:sz w:val="24"/>
          <w:szCs w:val="24"/>
          <w:lang w:val="ro-RO"/>
        </w:rPr>
        <w:t>rt.15 din Contractul de finanțare</w:t>
      </w:r>
      <w:r w:rsidRPr="00F70703">
        <w:rPr>
          <w:rFonts w:asciiTheme="minorHAnsi" w:hAnsiTheme="minorHAnsi" w:cstheme="minorHAnsi"/>
          <w:color w:val="002060"/>
          <w:sz w:val="24"/>
          <w:szCs w:val="24"/>
          <w:lang w:val="ro-RO"/>
        </w:rPr>
        <w:t xml:space="preserve"> – Condiții generale</w:t>
      </w:r>
      <w:r w:rsidR="001672E7"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vor fi luate în considerare</w:t>
      </w:r>
      <w:r w:rsidR="001672E7" w:rsidRPr="00F70703">
        <w:rPr>
          <w:rFonts w:asciiTheme="minorHAnsi" w:eastAsia="Trebuchet MS" w:hAnsiTheme="minorHAnsi" w:cstheme="minorHAnsi"/>
          <w:color w:val="002060"/>
          <w:sz w:val="24"/>
          <w:szCs w:val="24"/>
          <w:lang w:val="ro-RO"/>
        </w:rPr>
        <w:t xml:space="preserve"> următoarele prevederi</w:t>
      </w:r>
      <w:r w:rsidR="001672E7" w:rsidRPr="00F70703">
        <w:rPr>
          <w:rFonts w:asciiTheme="minorHAnsi" w:hAnsiTheme="minorHAnsi" w:cstheme="minorHAnsi"/>
          <w:color w:val="002060"/>
          <w:sz w:val="24"/>
          <w:szCs w:val="24"/>
          <w:lang w:val="ro-RO"/>
        </w:rPr>
        <w:t xml:space="preserve">: </w:t>
      </w:r>
    </w:p>
    <w:p w14:paraId="212CB280" w14:textId="4A4B92A8" w:rsidR="00AC7A8A" w:rsidRDefault="00AC7A8A" w:rsidP="00852A60">
      <w:pPr>
        <w:pStyle w:val="Default"/>
        <w:numPr>
          <w:ilvl w:val="0"/>
          <w:numId w:val="17"/>
        </w:numPr>
        <w:spacing w:before="60"/>
        <w:jc w:val="both"/>
        <w:rPr>
          <w:rFonts w:asciiTheme="minorHAnsi" w:eastAsia="Trebuchet MS" w:hAnsiTheme="minorHAnsi" w:cstheme="minorHAnsi"/>
          <w:color w:val="002060"/>
          <w:lang w:val="ro-RO"/>
        </w:rPr>
      </w:pPr>
      <w:r>
        <w:rPr>
          <w:rFonts w:asciiTheme="minorHAnsi" w:eastAsia="Trebuchet MS" w:hAnsiTheme="minorHAnsi" w:cstheme="minorHAnsi"/>
          <w:color w:val="002060"/>
          <w:lang w:val="ro-RO"/>
        </w:rPr>
        <w:t>În cazul în</w:t>
      </w:r>
      <w:r w:rsidR="00B137D4">
        <w:rPr>
          <w:rFonts w:asciiTheme="minorHAnsi" w:eastAsia="Trebuchet MS" w:hAnsiTheme="minorHAnsi" w:cstheme="minorHAnsi"/>
          <w:color w:val="002060"/>
          <w:lang w:val="ro-RO"/>
        </w:rPr>
        <w:t>s</w:t>
      </w:r>
      <w:r>
        <w:rPr>
          <w:rFonts w:asciiTheme="minorHAnsi" w:eastAsia="Trebuchet MS" w:hAnsiTheme="minorHAnsi" w:cstheme="minorHAnsi"/>
          <w:color w:val="002060"/>
          <w:lang w:val="ro-RO"/>
        </w:rPr>
        <w:t xml:space="preserve">crierii provizorii a dreptului de proprietate publică, beneficiarul trebuie să finalizeze demersurile necesare obținerii înscrierii definitive a dreptului de proprietate, urmând să facă dovada, prin transmiterea unui extras de carte funciară actualizat, în termen de maxim 12 luni de </w:t>
      </w:r>
      <w:r w:rsidR="00B137D4">
        <w:rPr>
          <w:rFonts w:asciiTheme="minorHAnsi" w:eastAsia="Trebuchet MS" w:hAnsiTheme="minorHAnsi" w:cstheme="minorHAnsi"/>
          <w:color w:val="002060"/>
          <w:lang w:val="ro-RO"/>
        </w:rPr>
        <w:t xml:space="preserve">la </w:t>
      </w:r>
      <w:r>
        <w:rPr>
          <w:rFonts w:asciiTheme="minorHAnsi" w:eastAsia="Trebuchet MS" w:hAnsiTheme="minorHAnsi" w:cstheme="minorHAnsi"/>
          <w:color w:val="002060"/>
          <w:lang w:val="ro-RO"/>
        </w:rPr>
        <w:t>data intrării în vigoare a contractului de finanțare. Neîndeplinirea acestei cerințe conduce la rezil</w:t>
      </w:r>
      <w:r w:rsidR="0036390A">
        <w:rPr>
          <w:rFonts w:asciiTheme="minorHAnsi" w:eastAsia="Trebuchet MS" w:hAnsiTheme="minorHAnsi" w:cstheme="minorHAnsi"/>
          <w:color w:val="002060"/>
          <w:lang w:val="ro-RO"/>
        </w:rPr>
        <w:t>i</w:t>
      </w:r>
      <w:r>
        <w:rPr>
          <w:rFonts w:asciiTheme="minorHAnsi" w:eastAsia="Trebuchet MS" w:hAnsiTheme="minorHAnsi" w:cstheme="minorHAnsi"/>
          <w:color w:val="002060"/>
          <w:lang w:val="ro-RO"/>
        </w:rPr>
        <w:t>erea de drept a contractului de finanțare.</w:t>
      </w:r>
    </w:p>
    <w:p w14:paraId="2CC916DA" w14:textId="40FF4325" w:rsidR="000A6CF2" w:rsidRDefault="000A6CF2" w:rsidP="00852A60">
      <w:pPr>
        <w:pStyle w:val="Default"/>
        <w:numPr>
          <w:ilvl w:val="0"/>
          <w:numId w:val="17"/>
        </w:numPr>
        <w:spacing w:before="60"/>
        <w:jc w:val="both"/>
        <w:rPr>
          <w:rFonts w:asciiTheme="minorHAnsi" w:eastAsia="Trebuchet MS" w:hAnsiTheme="minorHAnsi" w:cstheme="minorHAnsi"/>
          <w:color w:val="002060"/>
          <w:lang w:val="ro-RO"/>
        </w:rPr>
      </w:pPr>
      <w:r>
        <w:rPr>
          <w:rFonts w:asciiTheme="minorHAnsi" w:eastAsia="Trebuchet MS" w:hAnsiTheme="minorHAnsi" w:cstheme="minorHAnsi"/>
          <w:color w:val="002060"/>
          <w:lang w:val="ro-RO"/>
        </w:rPr>
        <w:t xml:space="preserve">Contractul de finanțare va fi reziliat în cazul în care sunt sesizate, în perioada de implementare, </w:t>
      </w:r>
      <w:r w:rsidRPr="000A6CF2">
        <w:rPr>
          <w:rFonts w:asciiTheme="minorHAnsi" w:eastAsia="Trebuchet MS" w:hAnsiTheme="minorHAnsi" w:cstheme="minorHAnsi"/>
          <w:color w:val="002060"/>
          <w:lang w:val="ro-RO"/>
        </w:rPr>
        <w:t>anumite probleme care țin de dovedirea drepturilor reale asupra anumitor imobile/părți din imobil (construcție și teren) sau de condițiile de realizare a investițiilor proiectului</w:t>
      </w:r>
      <w:r>
        <w:rPr>
          <w:rFonts w:asciiTheme="minorHAnsi" w:eastAsia="Trebuchet MS" w:hAnsiTheme="minorHAnsi" w:cstheme="minorHAnsi"/>
          <w:color w:val="002060"/>
          <w:lang w:val="ro-RO"/>
        </w:rPr>
        <w:t xml:space="preserve">, iar beneficiarul nu a depus </w:t>
      </w:r>
      <w:r w:rsidR="00B20C11">
        <w:rPr>
          <w:rFonts w:asciiTheme="minorHAnsi" w:eastAsia="Trebuchet MS" w:hAnsiTheme="minorHAnsi" w:cstheme="minorHAnsi"/>
          <w:color w:val="002060"/>
          <w:lang w:val="ro-RO"/>
        </w:rPr>
        <w:t xml:space="preserve">în termenele și condițiile pretinse de Autoritatea de management </w:t>
      </w:r>
      <w:r>
        <w:rPr>
          <w:rFonts w:asciiTheme="minorHAnsi" w:eastAsia="Trebuchet MS" w:hAnsiTheme="minorHAnsi" w:cstheme="minorHAnsi"/>
          <w:color w:val="002060"/>
          <w:lang w:val="ro-RO"/>
        </w:rPr>
        <w:t xml:space="preserve">un Memoriu tehnic </w:t>
      </w:r>
      <w:r w:rsidR="00B20C11" w:rsidRPr="00B20C11">
        <w:rPr>
          <w:rFonts w:asciiTheme="minorHAnsi" w:eastAsia="Trebuchet MS" w:hAnsiTheme="minorHAnsi" w:cstheme="minorHAnsi"/>
          <w:color w:val="002060"/>
          <w:lang w:val="ro-RO"/>
        </w:rPr>
        <w:t xml:space="preserve">din partea proiectantului care să stabilească dacă proiectul poate fi considerat funcțional fără acele investiții/obiecte </w:t>
      </w:r>
      <w:r w:rsidR="00B20C11">
        <w:rPr>
          <w:rFonts w:asciiTheme="minorHAnsi" w:eastAsia="Trebuchet MS" w:hAnsiTheme="minorHAnsi" w:cstheme="minorHAnsi"/>
          <w:color w:val="002060"/>
          <w:lang w:val="ro-RO"/>
        </w:rPr>
        <w:t xml:space="preserve">aflate în </w:t>
      </w:r>
      <w:r w:rsidR="005F51BA">
        <w:rPr>
          <w:rFonts w:asciiTheme="minorHAnsi" w:eastAsia="Trebuchet MS" w:hAnsiTheme="minorHAnsi" w:cstheme="minorHAnsi"/>
          <w:color w:val="002060"/>
          <w:lang w:val="ro-RO"/>
        </w:rPr>
        <w:t>situația</w:t>
      </w:r>
      <w:r w:rsidR="00B20C11">
        <w:rPr>
          <w:rFonts w:asciiTheme="minorHAnsi" w:eastAsia="Trebuchet MS" w:hAnsiTheme="minorHAnsi" w:cstheme="minorHAnsi"/>
          <w:color w:val="002060"/>
          <w:lang w:val="ro-RO"/>
        </w:rPr>
        <w:t xml:space="preserve"> anterior menționat</w:t>
      </w:r>
      <w:r w:rsidR="005F51BA">
        <w:rPr>
          <w:rFonts w:asciiTheme="minorHAnsi" w:eastAsia="Trebuchet MS" w:hAnsiTheme="minorHAnsi" w:cstheme="minorHAnsi"/>
          <w:color w:val="002060"/>
          <w:lang w:val="ro-RO"/>
        </w:rPr>
        <w:t>ă</w:t>
      </w:r>
      <w:r w:rsidR="00B20C11">
        <w:rPr>
          <w:rFonts w:asciiTheme="minorHAnsi" w:eastAsia="Trebuchet MS" w:hAnsiTheme="minorHAnsi" w:cstheme="minorHAnsi"/>
          <w:color w:val="002060"/>
          <w:lang w:val="ro-RO"/>
        </w:rPr>
        <w:t>,</w:t>
      </w:r>
      <w:r>
        <w:rPr>
          <w:rFonts w:asciiTheme="minorHAnsi" w:eastAsia="Trebuchet MS" w:hAnsiTheme="minorHAnsi" w:cstheme="minorHAnsi"/>
          <w:color w:val="002060"/>
          <w:lang w:val="ro-RO"/>
        </w:rPr>
        <w:t xml:space="preserve"> precum și în </w:t>
      </w:r>
      <w:r w:rsidR="005F51BA">
        <w:rPr>
          <w:rFonts w:asciiTheme="minorHAnsi" w:eastAsia="Trebuchet MS" w:hAnsiTheme="minorHAnsi" w:cstheme="minorHAnsi"/>
          <w:color w:val="002060"/>
          <w:lang w:val="ro-RO"/>
        </w:rPr>
        <w:t>cazul</w:t>
      </w:r>
      <w:r>
        <w:rPr>
          <w:rFonts w:asciiTheme="minorHAnsi" w:eastAsia="Trebuchet MS" w:hAnsiTheme="minorHAnsi" w:cstheme="minorHAnsi"/>
          <w:color w:val="002060"/>
          <w:lang w:val="ro-RO"/>
        </w:rPr>
        <w:t xml:space="preserve"> în care din Memoriu</w:t>
      </w:r>
      <w:r w:rsidR="00473BF6">
        <w:rPr>
          <w:rFonts w:asciiTheme="minorHAnsi" w:eastAsia="Trebuchet MS" w:hAnsiTheme="minorHAnsi" w:cstheme="minorHAnsi"/>
          <w:color w:val="002060"/>
          <w:lang w:val="ro-RO"/>
        </w:rPr>
        <w:t>l</w:t>
      </w:r>
      <w:r>
        <w:rPr>
          <w:rFonts w:asciiTheme="minorHAnsi" w:eastAsia="Trebuchet MS" w:hAnsiTheme="minorHAnsi" w:cstheme="minorHAnsi"/>
          <w:color w:val="002060"/>
          <w:lang w:val="ro-RO"/>
        </w:rPr>
        <w:t xml:space="preserve"> tehnic</w:t>
      </w:r>
      <w:r w:rsidR="00125815">
        <w:rPr>
          <w:rFonts w:asciiTheme="minorHAnsi" w:eastAsia="Trebuchet MS" w:hAnsiTheme="minorHAnsi" w:cstheme="minorHAnsi"/>
          <w:color w:val="002060"/>
          <w:lang w:val="ro-RO"/>
        </w:rPr>
        <w:t xml:space="preserve"> depus</w:t>
      </w:r>
      <w:r>
        <w:rPr>
          <w:rFonts w:asciiTheme="minorHAnsi" w:eastAsia="Trebuchet MS" w:hAnsiTheme="minorHAnsi" w:cstheme="minorHAnsi"/>
          <w:color w:val="002060"/>
          <w:lang w:val="ro-RO"/>
        </w:rPr>
        <w:t xml:space="preserve"> rezultă faptul că </w:t>
      </w:r>
      <w:r w:rsidRPr="000A6CF2">
        <w:rPr>
          <w:rFonts w:asciiTheme="minorHAnsi" w:eastAsia="Trebuchet MS" w:hAnsiTheme="minorHAnsi" w:cstheme="minorHAnsi"/>
          <w:color w:val="002060"/>
          <w:lang w:val="ro-RO"/>
        </w:rPr>
        <w:t>proiectul nu este funcțional fără acele lucrări</w:t>
      </w:r>
      <w:r>
        <w:rPr>
          <w:rFonts w:asciiTheme="minorHAnsi" w:eastAsia="Trebuchet MS" w:hAnsiTheme="minorHAnsi" w:cstheme="minorHAnsi"/>
          <w:color w:val="002060"/>
          <w:lang w:val="ro-RO"/>
        </w:rPr>
        <w:t>.</w:t>
      </w:r>
    </w:p>
    <w:p w14:paraId="20F65EA8" w14:textId="60E08A76" w:rsidR="00852A60" w:rsidRDefault="001672E7" w:rsidP="00852A60">
      <w:pPr>
        <w:pStyle w:val="Default"/>
        <w:numPr>
          <w:ilvl w:val="0"/>
          <w:numId w:val="17"/>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Orice modificare a </w:t>
      </w:r>
      <w:proofErr w:type="spellStart"/>
      <w:r w:rsidRPr="00F70703">
        <w:rPr>
          <w:rFonts w:asciiTheme="minorHAnsi" w:eastAsia="Trebuchet MS" w:hAnsiTheme="minorHAnsi" w:cstheme="minorHAnsi"/>
          <w:color w:val="002060"/>
          <w:lang w:val="ro-RO"/>
        </w:rPr>
        <w:t>componenţei</w:t>
      </w:r>
      <w:proofErr w:type="spellEnd"/>
      <w:r w:rsidRPr="00F70703">
        <w:rPr>
          <w:rFonts w:asciiTheme="minorHAnsi" w:eastAsia="Trebuchet MS" w:hAnsiTheme="minorHAnsi" w:cstheme="minorHAnsi"/>
          <w:color w:val="002060"/>
          <w:lang w:val="ro-RO"/>
        </w:rPr>
        <w:t xml:space="preserve"> parteneriatului cu încălcarea prevederilor condițiilor de eligibilitate prevăzute în Ghidul solicitantului </w:t>
      </w:r>
      <w:r w:rsidR="006A4731" w:rsidRPr="00F70703">
        <w:rPr>
          <w:rFonts w:asciiTheme="minorHAnsi" w:eastAsia="Trebuchet MS" w:hAnsiTheme="minorHAnsi" w:cstheme="minorHAnsi"/>
          <w:color w:val="002060"/>
          <w:lang w:val="ro-RO"/>
        </w:rPr>
        <w:t xml:space="preserve">aplicabil </w:t>
      </w:r>
      <w:r w:rsidRPr="00F70703">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w:t>
      </w:r>
      <w:r w:rsidRPr="00F70703">
        <w:rPr>
          <w:rFonts w:asciiTheme="minorHAnsi" w:eastAsia="Trebuchet MS" w:hAnsiTheme="minorHAnsi" w:cstheme="minorHAnsi"/>
          <w:color w:val="002060"/>
          <w:lang w:val="ro-RO"/>
        </w:rPr>
        <w:lastRenderedPageBreak/>
        <w:t xml:space="preserve">obligaţia Beneficiarului de a returna finanțarea acordată, la care se adaugă dobânzile și penalitățile. </w:t>
      </w:r>
    </w:p>
    <w:p w14:paraId="78410B40" w14:textId="77777777" w:rsidR="002B21E9" w:rsidRDefault="001672E7" w:rsidP="002B21E9">
      <w:pPr>
        <w:pStyle w:val="Default"/>
        <w:numPr>
          <w:ilvl w:val="0"/>
          <w:numId w:val="17"/>
        </w:numPr>
        <w:spacing w:before="60"/>
        <w:jc w:val="both"/>
        <w:rPr>
          <w:rFonts w:asciiTheme="minorHAnsi" w:eastAsia="Trebuchet MS" w:hAnsiTheme="minorHAnsi" w:cstheme="minorHAnsi"/>
          <w:color w:val="002060"/>
          <w:lang w:val="ro-RO"/>
        </w:rPr>
      </w:pPr>
      <w:r w:rsidRPr="00852A60">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7FE7D975" w14:textId="77777777" w:rsidR="002B21E9" w:rsidRDefault="001672E7" w:rsidP="002B21E9">
      <w:pPr>
        <w:pStyle w:val="Default"/>
        <w:numPr>
          <w:ilvl w:val="0"/>
          <w:numId w:val="17"/>
        </w:numPr>
        <w:spacing w:before="60"/>
        <w:jc w:val="both"/>
        <w:rPr>
          <w:rFonts w:asciiTheme="minorHAnsi" w:eastAsia="Trebuchet MS" w:hAnsiTheme="minorHAnsi" w:cstheme="minorHAnsi"/>
          <w:color w:val="002060"/>
          <w:lang w:val="ro-RO"/>
        </w:rPr>
      </w:pPr>
      <w:r w:rsidRPr="002B21E9">
        <w:rPr>
          <w:rFonts w:asciiTheme="minorHAnsi" w:eastAsia="Trebuchet MS" w:hAnsiTheme="minorHAnsi" w:cstheme="minorHAnsi"/>
          <w:color w:val="002060"/>
          <w:lang w:val="ro-RO"/>
        </w:rPr>
        <w:t xml:space="preserve">În </w:t>
      </w:r>
      <w:proofErr w:type="spellStart"/>
      <w:r w:rsidRPr="002B21E9">
        <w:rPr>
          <w:rFonts w:asciiTheme="minorHAnsi" w:eastAsia="Trebuchet MS" w:hAnsiTheme="minorHAnsi" w:cstheme="minorHAnsi"/>
          <w:color w:val="002060"/>
          <w:lang w:val="ro-RO"/>
        </w:rPr>
        <w:t>situaţia</w:t>
      </w:r>
      <w:proofErr w:type="spellEnd"/>
      <w:r w:rsidRPr="002B21E9">
        <w:rPr>
          <w:rFonts w:asciiTheme="minorHAnsi" w:eastAsia="Trebuchet MS" w:hAnsiTheme="minorHAnsi" w:cstheme="minorHAnsi"/>
          <w:color w:val="002060"/>
          <w:lang w:val="ro-RO"/>
        </w:rPr>
        <w:t xml:space="preserve"> în care Proiectul a fost declarat neeligibil, AM va dispune rezilierea Contractului de finanțare </w:t>
      </w:r>
      <w:proofErr w:type="spellStart"/>
      <w:r w:rsidRPr="002B21E9">
        <w:rPr>
          <w:rFonts w:asciiTheme="minorHAnsi" w:eastAsia="Trebuchet MS" w:hAnsiTheme="minorHAnsi" w:cstheme="minorHAnsi"/>
          <w:color w:val="002060"/>
          <w:lang w:val="ro-RO"/>
        </w:rPr>
        <w:t>şi</w:t>
      </w:r>
      <w:proofErr w:type="spellEnd"/>
      <w:r w:rsidRPr="002B21E9">
        <w:rPr>
          <w:rFonts w:asciiTheme="minorHAnsi" w:eastAsia="Trebuchet MS" w:hAnsiTheme="minorHAnsi" w:cstheme="minorHAnsi"/>
          <w:color w:val="002060"/>
          <w:lang w:val="ro-RO"/>
        </w:rPr>
        <w:t xml:space="preserve"> recuperarea sumelor acordate până la acel moment, în condițiile prevăzute de Contract. </w:t>
      </w:r>
    </w:p>
    <w:p w14:paraId="632A5610" w14:textId="77777777" w:rsidR="00A92FB1" w:rsidRDefault="001672E7" w:rsidP="002B21E9">
      <w:pPr>
        <w:pStyle w:val="Default"/>
        <w:numPr>
          <w:ilvl w:val="0"/>
          <w:numId w:val="17"/>
        </w:numPr>
        <w:spacing w:before="60"/>
        <w:jc w:val="both"/>
        <w:rPr>
          <w:rFonts w:asciiTheme="minorHAnsi" w:eastAsia="Trebuchet MS" w:hAnsiTheme="minorHAnsi" w:cstheme="minorHAnsi"/>
          <w:color w:val="002060"/>
          <w:lang w:val="ro-RO"/>
        </w:rPr>
      </w:pPr>
      <w:r w:rsidRPr="002B21E9">
        <w:rPr>
          <w:rFonts w:asciiTheme="minorHAnsi" w:eastAsia="Trebuchet MS" w:hAnsiTheme="minorHAnsi" w:cstheme="minorHAnsi"/>
          <w:color w:val="002060"/>
          <w:lang w:val="ro-RO"/>
        </w:rPr>
        <w:t xml:space="preserve">Contractul de finanțare va fi reziliat </w:t>
      </w:r>
      <w:proofErr w:type="spellStart"/>
      <w:r w:rsidRPr="002B21E9">
        <w:rPr>
          <w:rFonts w:asciiTheme="minorHAnsi" w:eastAsia="Trebuchet MS" w:hAnsiTheme="minorHAnsi" w:cstheme="minorHAnsi"/>
          <w:color w:val="002060"/>
          <w:lang w:val="ro-RO"/>
        </w:rPr>
        <w:t>şi</w:t>
      </w:r>
      <w:proofErr w:type="spellEnd"/>
      <w:r w:rsidRPr="002B21E9">
        <w:rPr>
          <w:rFonts w:asciiTheme="minorHAnsi" w:eastAsia="Trebuchet MS" w:hAnsiTheme="minorHAnsi" w:cstheme="minorHAnsi"/>
          <w:color w:val="002060"/>
          <w:lang w:val="ro-RO"/>
        </w:rPr>
        <w:t xml:space="preserve"> </w:t>
      </w:r>
      <w:proofErr w:type="spellStart"/>
      <w:r w:rsidRPr="002B21E9">
        <w:rPr>
          <w:rFonts w:asciiTheme="minorHAnsi" w:eastAsia="Trebuchet MS" w:hAnsiTheme="minorHAnsi" w:cstheme="minorHAnsi"/>
          <w:color w:val="002060"/>
          <w:lang w:val="ro-RO"/>
        </w:rPr>
        <w:t>finanţarea</w:t>
      </w:r>
      <w:proofErr w:type="spellEnd"/>
      <w:r w:rsidRPr="002B21E9">
        <w:rPr>
          <w:rFonts w:asciiTheme="minorHAnsi" w:eastAsia="Trebuchet MS" w:hAnsiTheme="minorHAnsi" w:cstheme="minorHAnsi"/>
          <w:color w:val="002060"/>
          <w:lang w:val="ro-RO"/>
        </w:rPr>
        <w:t xml:space="preserve"> nerambursabilă acordată va fi recuperată </w:t>
      </w:r>
      <w:proofErr w:type="spellStart"/>
      <w:r w:rsidRPr="002B21E9">
        <w:rPr>
          <w:rFonts w:asciiTheme="minorHAnsi" w:eastAsia="Trebuchet MS" w:hAnsiTheme="minorHAnsi" w:cstheme="minorHAnsi"/>
          <w:color w:val="002060"/>
          <w:lang w:val="ro-RO"/>
        </w:rPr>
        <w:t>şi</w:t>
      </w:r>
      <w:proofErr w:type="spellEnd"/>
      <w:r w:rsidRPr="002B21E9">
        <w:rPr>
          <w:rFonts w:asciiTheme="minorHAnsi" w:eastAsia="Trebuchet MS" w:hAnsiTheme="minorHAnsi" w:cstheme="minorHAnsi"/>
          <w:color w:val="002060"/>
          <w:lang w:val="ro-RO"/>
        </w:rPr>
        <w:t xml:space="preserve"> în cazul în care obiectele/bunurile, fie ele mobile sau imobile, </w:t>
      </w:r>
      <w:proofErr w:type="spellStart"/>
      <w:r w:rsidRPr="002B21E9">
        <w:rPr>
          <w:rFonts w:asciiTheme="minorHAnsi" w:eastAsia="Trebuchet MS" w:hAnsiTheme="minorHAnsi" w:cstheme="minorHAnsi"/>
          <w:color w:val="002060"/>
          <w:lang w:val="ro-RO"/>
        </w:rPr>
        <w:t>finanţate</w:t>
      </w:r>
      <w:proofErr w:type="spellEnd"/>
      <w:r w:rsidRPr="002B21E9">
        <w:rPr>
          <w:rFonts w:asciiTheme="minorHAnsi" w:eastAsia="Trebuchet MS" w:hAnsiTheme="minorHAnsi" w:cstheme="minorHAnsi"/>
          <w:color w:val="002060"/>
          <w:lang w:val="ro-RO"/>
        </w:rPr>
        <w:t xml:space="preserve"> în cadrul Contractului nu sunt folosite conform scopului destinat, sau în cazul în care acestea sunt vândute sau înstrăinate, sub orice formă, oricând până la finalizarea perioadei de durabilitate stabilită</w:t>
      </w:r>
    </w:p>
    <w:p w14:paraId="103C0DF7" w14:textId="7DB3D285" w:rsidR="000A1F1E" w:rsidRPr="002B21E9" w:rsidRDefault="000A1F1E" w:rsidP="002B21E9">
      <w:pPr>
        <w:pStyle w:val="Default"/>
        <w:numPr>
          <w:ilvl w:val="0"/>
          <w:numId w:val="17"/>
        </w:numPr>
        <w:spacing w:before="60"/>
        <w:jc w:val="both"/>
        <w:rPr>
          <w:rFonts w:asciiTheme="minorHAnsi" w:eastAsia="Trebuchet MS" w:hAnsiTheme="minorHAnsi" w:cstheme="minorHAnsi"/>
          <w:color w:val="002060"/>
          <w:lang w:val="ro-RO"/>
        </w:rPr>
      </w:pPr>
      <w:r w:rsidRPr="002B21E9">
        <w:rPr>
          <w:rFonts w:asciiTheme="minorHAnsi" w:eastAsia="Trebuchet MS" w:hAnsiTheme="minorHAnsi" w:cstheme="minorHAnsi"/>
          <w:color w:val="002060"/>
        </w:rPr>
        <w:t xml:space="preserve">AM PS </w:t>
      </w:r>
      <w:proofErr w:type="spellStart"/>
      <w:r w:rsidRPr="002B21E9">
        <w:rPr>
          <w:rFonts w:asciiTheme="minorHAnsi" w:eastAsia="Trebuchet MS" w:hAnsiTheme="minorHAnsi" w:cstheme="minorHAnsi"/>
          <w:color w:val="002060"/>
        </w:rPr>
        <w:t>va</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putea</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considera</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Contractul</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reziliat</w:t>
      </w:r>
      <w:proofErr w:type="spellEnd"/>
      <w:r w:rsidRPr="002B21E9">
        <w:rPr>
          <w:rFonts w:asciiTheme="minorHAnsi" w:eastAsia="Trebuchet MS" w:hAnsiTheme="minorHAnsi" w:cstheme="minorHAnsi"/>
          <w:color w:val="002060"/>
        </w:rPr>
        <w:t xml:space="preserve"> de </w:t>
      </w:r>
      <w:proofErr w:type="spellStart"/>
      <w:r w:rsidRPr="002B21E9">
        <w:rPr>
          <w:rFonts w:asciiTheme="minorHAnsi" w:eastAsia="Trebuchet MS" w:hAnsiTheme="minorHAnsi" w:cstheme="minorHAnsi"/>
          <w:color w:val="002060"/>
        </w:rPr>
        <w:t>plin</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drept</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fără</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punere</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în</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întârziere</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fără</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intervenţia</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instanţei</w:t>
      </w:r>
      <w:proofErr w:type="spellEnd"/>
      <w:r w:rsidRPr="002B21E9">
        <w:rPr>
          <w:rFonts w:asciiTheme="minorHAnsi" w:eastAsia="Trebuchet MS" w:hAnsiTheme="minorHAnsi" w:cstheme="minorHAnsi"/>
          <w:color w:val="002060"/>
        </w:rPr>
        <w:t xml:space="preserve"> de </w:t>
      </w:r>
      <w:proofErr w:type="spellStart"/>
      <w:r w:rsidRPr="002B21E9">
        <w:rPr>
          <w:rFonts w:asciiTheme="minorHAnsi" w:eastAsia="Trebuchet MS" w:hAnsiTheme="minorHAnsi" w:cstheme="minorHAnsi"/>
          <w:color w:val="002060"/>
        </w:rPr>
        <w:t>judecată</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şi</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fără</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orice</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altă</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formalitate</w:t>
      </w:r>
      <w:proofErr w:type="spellEnd"/>
      <w:r w:rsidRPr="002B21E9">
        <w:rPr>
          <w:rFonts w:asciiTheme="minorHAnsi" w:eastAsia="Trebuchet MS" w:hAnsiTheme="minorHAnsi" w:cstheme="minorHAnsi"/>
          <w:color w:val="002060"/>
        </w:rPr>
        <w:t xml:space="preserve">, cu </w:t>
      </w:r>
      <w:proofErr w:type="spellStart"/>
      <w:r w:rsidRPr="002B21E9">
        <w:rPr>
          <w:rFonts w:asciiTheme="minorHAnsi" w:eastAsia="Trebuchet MS" w:hAnsiTheme="minorHAnsi" w:cstheme="minorHAnsi"/>
          <w:color w:val="002060"/>
        </w:rPr>
        <w:t>recuperarea</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după</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caz</w:t>
      </w:r>
      <w:proofErr w:type="spellEnd"/>
      <w:r w:rsidRPr="002B21E9">
        <w:rPr>
          <w:rFonts w:asciiTheme="minorHAnsi" w:eastAsia="Trebuchet MS" w:hAnsiTheme="minorHAnsi" w:cstheme="minorHAnsi"/>
          <w:color w:val="002060"/>
        </w:rPr>
        <w:t xml:space="preserve"> a </w:t>
      </w:r>
      <w:proofErr w:type="spellStart"/>
      <w:r w:rsidRPr="002B21E9">
        <w:rPr>
          <w:rFonts w:asciiTheme="minorHAnsi" w:eastAsia="Trebuchet MS" w:hAnsiTheme="minorHAnsi" w:cstheme="minorHAnsi"/>
          <w:color w:val="002060"/>
        </w:rPr>
        <w:t>finanţării</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acordate</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dacă</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proiectul</w:t>
      </w:r>
      <w:proofErr w:type="spellEnd"/>
      <w:r w:rsidRPr="002B21E9">
        <w:rPr>
          <w:rFonts w:asciiTheme="minorHAnsi" w:eastAsia="Trebuchet MS" w:hAnsiTheme="minorHAnsi" w:cstheme="minorHAnsi"/>
          <w:color w:val="002060"/>
        </w:rPr>
        <w:t xml:space="preserve"> nu </w:t>
      </w:r>
      <w:proofErr w:type="spellStart"/>
      <w:r w:rsidRPr="002B21E9">
        <w:rPr>
          <w:rFonts w:asciiTheme="minorHAnsi" w:eastAsia="Trebuchet MS" w:hAnsiTheme="minorHAnsi" w:cstheme="minorHAnsi"/>
          <w:color w:val="002060"/>
        </w:rPr>
        <w:t>obţine</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aprobarea</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Comisiei</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Europene</w:t>
      </w:r>
      <w:proofErr w:type="spellEnd"/>
      <w:r w:rsidRPr="002B21E9">
        <w:rPr>
          <w:rFonts w:asciiTheme="minorHAnsi" w:eastAsia="Trebuchet MS" w:hAnsiTheme="minorHAnsi" w:cstheme="minorHAnsi"/>
          <w:color w:val="002060"/>
        </w:rPr>
        <w:t xml:space="preserve">, precum </w:t>
      </w:r>
      <w:proofErr w:type="spellStart"/>
      <w:r w:rsidRPr="002B21E9">
        <w:rPr>
          <w:rFonts w:asciiTheme="minorHAnsi" w:eastAsia="Trebuchet MS" w:hAnsiTheme="minorHAnsi" w:cstheme="minorHAnsi"/>
          <w:color w:val="002060"/>
        </w:rPr>
        <w:t>şi</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în</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cazul</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în</w:t>
      </w:r>
      <w:proofErr w:type="spellEnd"/>
      <w:r w:rsidRPr="002B21E9">
        <w:rPr>
          <w:rFonts w:asciiTheme="minorHAnsi" w:eastAsia="Trebuchet MS" w:hAnsiTheme="minorHAnsi" w:cstheme="minorHAnsi"/>
          <w:color w:val="002060"/>
        </w:rPr>
        <w:t xml:space="preserve"> care </w:t>
      </w:r>
      <w:proofErr w:type="spellStart"/>
      <w:r w:rsidRPr="002B21E9">
        <w:rPr>
          <w:rFonts w:asciiTheme="minorHAnsi" w:eastAsia="Trebuchet MS" w:hAnsiTheme="minorHAnsi" w:cstheme="minorHAnsi"/>
          <w:color w:val="002060"/>
        </w:rPr>
        <w:t>Comisia</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Europeană</w:t>
      </w:r>
      <w:proofErr w:type="spellEnd"/>
      <w:r w:rsidRPr="002B21E9">
        <w:rPr>
          <w:rFonts w:asciiTheme="minorHAnsi" w:eastAsia="Trebuchet MS" w:hAnsiTheme="minorHAnsi" w:cstheme="minorHAnsi"/>
          <w:color w:val="002060"/>
        </w:rPr>
        <w:t xml:space="preserve"> / </w:t>
      </w:r>
      <w:proofErr w:type="spellStart"/>
      <w:r w:rsidRPr="002B21E9">
        <w:rPr>
          <w:rFonts w:asciiTheme="minorHAnsi" w:eastAsia="Trebuchet MS" w:hAnsiTheme="minorHAnsi" w:cstheme="minorHAnsi"/>
          <w:color w:val="002060"/>
        </w:rPr>
        <w:t>organismul</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responsabil</w:t>
      </w:r>
      <w:proofErr w:type="spellEnd"/>
      <w:r w:rsidRPr="002B21E9">
        <w:rPr>
          <w:rFonts w:asciiTheme="minorHAnsi" w:eastAsia="Trebuchet MS" w:hAnsiTheme="minorHAnsi" w:cstheme="minorHAnsi"/>
          <w:color w:val="002060"/>
        </w:rPr>
        <w:t xml:space="preserve"> de AIC </w:t>
      </w:r>
      <w:proofErr w:type="spellStart"/>
      <w:r w:rsidRPr="002B21E9">
        <w:rPr>
          <w:rFonts w:asciiTheme="minorHAnsi" w:eastAsia="Trebuchet MS" w:hAnsiTheme="minorHAnsi" w:cstheme="minorHAnsi"/>
          <w:color w:val="002060"/>
        </w:rPr>
        <w:t>solicită</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modificarea</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proiectului</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şi</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beneficiarul</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refuză</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să</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semneze</w:t>
      </w:r>
      <w:proofErr w:type="spellEnd"/>
      <w:r w:rsidRPr="002B21E9">
        <w:rPr>
          <w:rFonts w:asciiTheme="minorHAnsi" w:eastAsia="Trebuchet MS" w:hAnsiTheme="minorHAnsi" w:cstheme="minorHAnsi"/>
          <w:color w:val="002060"/>
        </w:rPr>
        <w:t xml:space="preserve">, la </w:t>
      </w:r>
      <w:proofErr w:type="spellStart"/>
      <w:r w:rsidRPr="002B21E9">
        <w:rPr>
          <w:rFonts w:asciiTheme="minorHAnsi" w:eastAsia="Trebuchet MS" w:hAnsiTheme="minorHAnsi" w:cstheme="minorHAnsi"/>
          <w:color w:val="002060"/>
        </w:rPr>
        <w:t>solicitarea</w:t>
      </w:r>
      <w:proofErr w:type="spellEnd"/>
      <w:r w:rsidRPr="002B21E9">
        <w:rPr>
          <w:rFonts w:asciiTheme="minorHAnsi" w:eastAsia="Trebuchet MS" w:hAnsiTheme="minorHAnsi" w:cstheme="minorHAnsi"/>
          <w:color w:val="002060"/>
        </w:rPr>
        <w:t xml:space="preserve"> AM PS </w:t>
      </w:r>
      <w:proofErr w:type="spellStart"/>
      <w:r w:rsidRPr="002B21E9">
        <w:rPr>
          <w:rFonts w:asciiTheme="minorHAnsi" w:eastAsia="Trebuchet MS" w:hAnsiTheme="minorHAnsi" w:cstheme="minorHAnsi"/>
          <w:color w:val="002060"/>
        </w:rPr>
        <w:t>şi</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în</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termenul</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impus</w:t>
      </w:r>
      <w:proofErr w:type="spellEnd"/>
      <w:r w:rsidRPr="002B21E9">
        <w:rPr>
          <w:rFonts w:asciiTheme="minorHAnsi" w:eastAsia="Trebuchet MS" w:hAnsiTheme="minorHAnsi" w:cstheme="minorHAnsi"/>
          <w:color w:val="002060"/>
        </w:rPr>
        <w:t xml:space="preserve">, un act </w:t>
      </w:r>
      <w:proofErr w:type="spellStart"/>
      <w:r w:rsidRPr="002B21E9">
        <w:rPr>
          <w:rFonts w:asciiTheme="minorHAnsi" w:eastAsia="Trebuchet MS" w:hAnsiTheme="minorHAnsi" w:cstheme="minorHAnsi"/>
          <w:color w:val="002060"/>
        </w:rPr>
        <w:t>adiţional</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în</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vederea</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operării</w:t>
      </w:r>
      <w:proofErr w:type="spellEnd"/>
      <w:r w:rsidRPr="002B21E9">
        <w:rPr>
          <w:rFonts w:asciiTheme="minorHAnsi" w:eastAsia="Trebuchet MS" w:hAnsiTheme="minorHAnsi" w:cstheme="minorHAnsi"/>
          <w:color w:val="002060"/>
        </w:rPr>
        <w:t xml:space="preserve"> </w:t>
      </w:r>
      <w:proofErr w:type="spellStart"/>
      <w:r w:rsidRPr="002B21E9">
        <w:rPr>
          <w:rFonts w:asciiTheme="minorHAnsi" w:eastAsia="Trebuchet MS" w:hAnsiTheme="minorHAnsi" w:cstheme="minorHAnsi"/>
          <w:color w:val="002060"/>
        </w:rPr>
        <w:t>modificărilor</w:t>
      </w:r>
      <w:proofErr w:type="spellEnd"/>
      <w:r w:rsidRPr="002B21E9">
        <w:rPr>
          <w:rFonts w:asciiTheme="minorHAnsi" w:eastAsia="Trebuchet MS" w:hAnsiTheme="minorHAnsi" w:cstheme="minorHAnsi"/>
          <w:color w:val="002060"/>
        </w:rPr>
        <w:t xml:space="preserve"> solicitate.</w:t>
      </w:r>
    </w:p>
    <w:p w14:paraId="7749E3BA" w14:textId="77777777" w:rsidR="00852A60" w:rsidRPr="00852A60" w:rsidRDefault="00852A60" w:rsidP="00852A60">
      <w:pPr>
        <w:pStyle w:val="Default"/>
        <w:spacing w:before="60"/>
        <w:ind w:left="435"/>
        <w:jc w:val="both"/>
        <w:rPr>
          <w:rFonts w:asciiTheme="minorHAnsi" w:eastAsia="Trebuchet MS" w:hAnsiTheme="minorHAnsi" w:cstheme="minorHAnsi"/>
          <w:color w:val="002060"/>
          <w:lang w:val="ro-RO"/>
        </w:rPr>
      </w:pPr>
    </w:p>
    <w:p w14:paraId="7162EE60" w14:textId="2162B2EE" w:rsidR="009C7C7B" w:rsidRPr="00F70703" w:rsidRDefault="009C7C7B" w:rsidP="007A5CCB">
      <w:pPr>
        <w:spacing w:before="60"/>
        <w:ind w:left="133" w:right="-1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7</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Implementarea</w:t>
      </w:r>
      <w:r w:rsidRPr="00F70703">
        <w:rPr>
          <w:rFonts w:asciiTheme="minorHAnsi" w:eastAsia="Trebuchet MS" w:hAnsiTheme="minorHAnsi" w:cstheme="minorHAnsi"/>
          <w:b/>
          <w:color w:val="002060"/>
          <w:spacing w:val="44"/>
          <w:sz w:val="24"/>
          <w:szCs w:val="24"/>
          <w:lang w:val="ro-RO"/>
        </w:rPr>
        <w:t xml:space="preserve"> </w:t>
      </w:r>
      <w:r w:rsidRPr="00F70703">
        <w:rPr>
          <w:rFonts w:asciiTheme="minorHAnsi" w:eastAsia="Trebuchet MS" w:hAnsiTheme="minorHAnsi" w:cstheme="minorHAnsi"/>
          <w:b/>
          <w:color w:val="002060"/>
          <w:sz w:val="24"/>
          <w:szCs w:val="24"/>
          <w:lang w:val="ro-RO"/>
        </w:rPr>
        <w:t>în</w:t>
      </w:r>
      <w:r w:rsidRPr="00F70703">
        <w:rPr>
          <w:rFonts w:asciiTheme="minorHAnsi" w:eastAsia="Trebuchet MS" w:hAnsiTheme="minorHAnsi" w:cstheme="minorHAnsi"/>
          <w:b/>
          <w:color w:val="002060"/>
          <w:spacing w:val="7"/>
          <w:sz w:val="24"/>
          <w:szCs w:val="24"/>
          <w:lang w:val="ro-RO"/>
        </w:rPr>
        <w:t xml:space="preserve"> </w:t>
      </w:r>
      <w:r w:rsidRPr="00F70703">
        <w:rPr>
          <w:rFonts w:asciiTheme="minorHAnsi" w:eastAsia="Trebuchet MS" w:hAnsiTheme="minorHAnsi" w:cstheme="minorHAnsi"/>
          <w:b/>
          <w:color w:val="002060"/>
          <w:sz w:val="24"/>
          <w:szCs w:val="24"/>
          <w:lang w:val="ro-RO"/>
        </w:rPr>
        <w:t>parteneriat</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proiectelor</w:t>
      </w:r>
      <w:r w:rsidRPr="00F70703">
        <w:rPr>
          <w:rFonts w:asciiTheme="minorHAnsi" w:eastAsia="Trebuchet MS" w:hAnsiTheme="minorHAnsi" w:cstheme="minorHAnsi"/>
          <w:b/>
          <w:color w:val="002060"/>
          <w:spacing w:val="33"/>
          <w:sz w:val="24"/>
          <w:szCs w:val="24"/>
          <w:lang w:val="ro-RO"/>
        </w:rPr>
        <w:t xml:space="preserve"> </w:t>
      </w:r>
      <w:r w:rsidRPr="00F70703">
        <w:rPr>
          <w:rFonts w:asciiTheme="minorHAnsi" w:eastAsia="Trebuchet MS" w:hAnsiTheme="minorHAnsi" w:cstheme="minorHAnsi"/>
          <w:b/>
          <w:color w:val="002060"/>
          <w:sz w:val="24"/>
          <w:szCs w:val="24"/>
          <w:lang w:val="ro-RO"/>
        </w:rPr>
        <w:t>(dacă</w:t>
      </w:r>
      <w:r w:rsidRPr="00F70703">
        <w:rPr>
          <w:rFonts w:asciiTheme="minorHAnsi" w:eastAsia="Trebuchet MS" w:hAnsiTheme="minorHAnsi" w:cstheme="minorHAnsi"/>
          <w:b/>
          <w:color w:val="002060"/>
          <w:spacing w:val="17"/>
          <w:sz w:val="24"/>
          <w:szCs w:val="24"/>
          <w:lang w:val="ro-RO"/>
        </w:rPr>
        <w:t xml:space="preserve"> </w:t>
      </w:r>
      <w:r w:rsidRPr="00F70703">
        <w:rPr>
          <w:rFonts w:asciiTheme="minorHAnsi" w:eastAsia="Trebuchet MS" w:hAnsiTheme="minorHAnsi" w:cstheme="minorHAnsi"/>
          <w:b/>
          <w:color w:val="002060"/>
          <w:sz w:val="24"/>
          <w:szCs w:val="24"/>
          <w:lang w:val="ro-RO"/>
        </w:rPr>
        <w:t>este</w:t>
      </w:r>
      <w:r w:rsidRPr="00F70703">
        <w:rPr>
          <w:rFonts w:asciiTheme="minorHAnsi" w:eastAsia="Trebuchet MS" w:hAnsiTheme="minorHAnsi" w:cstheme="minorHAnsi"/>
          <w:b/>
          <w:color w:val="002060"/>
          <w:spacing w:val="14"/>
          <w:sz w:val="24"/>
          <w:szCs w:val="24"/>
          <w:lang w:val="ro-RO"/>
        </w:rPr>
        <w:t xml:space="preserve"> </w:t>
      </w:r>
      <w:r w:rsidRPr="00F70703">
        <w:rPr>
          <w:rFonts w:asciiTheme="minorHAnsi" w:eastAsia="Trebuchet MS" w:hAnsiTheme="minorHAnsi" w:cstheme="minorHAnsi"/>
          <w:b/>
          <w:color w:val="002060"/>
          <w:w w:val="103"/>
          <w:sz w:val="24"/>
          <w:szCs w:val="24"/>
          <w:lang w:val="ro-RO"/>
        </w:rPr>
        <w:t>cazul)</w:t>
      </w:r>
    </w:p>
    <w:p w14:paraId="25E6F3B9" w14:textId="1CC0EAF3" w:rsidR="009C7C7B" w:rsidRPr="00F70703" w:rsidRDefault="009C7C7B" w:rsidP="007A5CCB">
      <w:pPr>
        <w:spacing w:before="60"/>
        <w:ind w:left="133" w:right="100"/>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proiectelor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reprezintă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acţionează</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Parteneriatului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scopul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executării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fina</w:t>
      </w:r>
      <w:r w:rsidRPr="00F70703">
        <w:rPr>
          <w:rFonts w:asciiTheme="minorHAnsi" w:eastAsia="Trebuchet MS" w:hAnsiTheme="minorHAnsi" w:cstheme="minorHAnsi"/>
          <w:color w:val="002060"/>
          <w:spacing w:val="-1"/>
          <w:sz w:val="24"/>
          <w:szCs w:val="24"/>
          <w:lang w:val="ro-RO"/>
        </w:rPr>
        <w:t>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va </w:t>
      </w:r>
      <w:r w:rsidRPr="00F70703">
        <w:rPr>
          <w:rFonts w:asciiTheme="minorHAnsi" w:eastAsia="Trebuchet MS" w:hAnsiTheme="minorHAnsi" w:cstheme="minorHAnsi"/>
          <w:color w:val="002060"/>
          <w:spacing w:val="-1"/>
          <w:sz w:val="24"/>
          <w:szCs w:val="24"/>
          <w:lang w:val="ro-RO"/>
        </w:rPr>
        <w:t>ave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necesară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angaj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legal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scopu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ndeplinirii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rolurilor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derul</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ac</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3"/>
          <w:sz w:val="24"/>
          <w:szCs w:val="24"/>
          <w:lang w:val="ro-RO"/>
        </w:rPr>
        <w:t>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14"/>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ș</w:t>
      </w:r>
      <w:r w:rsidR="00A73DD9" w:rsidRPr="00F70703">
        <w:rPr>
          <w:rFonts w:asciiTheme="minorHAnsi" w:eastAsia="Trebuchet MS" w:hAnsiTheme="minorHAnsi" w:cstheme="minorHAnsi"/>
          <w:color w:val="002060"/>
          <w:sz w:val="24"/>
          <w:szCs w:val="24"/>
          <w:lang w:val="ro-RO"/>
        </w:rPr>
        <w:t>i</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asigurarea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resurselor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uman</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material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5"/>
          <w:w w:val="104"/>
          <w:sz w:val="24"/>
          <w:szCs w:val="24"/>
          <w:lang w:val="ro-RO"/>
        </w:rPr>
        <w:t>ș</w:t>
      </w:r>
      <w:r w:rsidRPr="00F70703">
        <w:rPr>
          <w:rFonts w:asciiTheme="minorHAnsi" w:eastAsia="Trebuchet MS" w:hAnsiTheme="minorHAnsi" w:cstheme="minorHAnsi"/>
          <w:color w:val="002060"/>
          <w:w w:val="103"/>
          <w:sz w:val="24"/>
          <w:szCs w:val="24"/>
          <w:lang w:val="ro-RO"/>
        </w:rPr>
        <w:t xml:space="preserve">i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șa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cum</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acestea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asumate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 fiecare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r w:rsidR="001854F6" w:rsidRPr="00F70703">
        <w:rPr>
          <w:rFonts w:asciiTheme="minorHAnsi" w:eastAsia="Trebuchet MS" w:hAnsiTheme="minorHAnsi" w:cstheme="minorHAnsi"/>
          <w:color w:val="002060"/>
          <w:w w:val="103"/>
          <w:sz w:val="24"/>
          <w:szCs w:val="24"/>
          <w:lang w:val="ro-RO"/>
        </w:rPr>
        <w:t>.</w:t>
      </w:r>
    </w:p>
    <w:p w14:paraId="2820C91D" w14:textId="661E13AC"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În cazul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pacing w:val="-1"/>
          <w:sz w:val="24"/>
          <w:szCs w:val="24"/>
          <w:lang w:val="ro-RO"/>
        </w:rPr>
        <w:t>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Parteneriatul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constituit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consemna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prin </w:t>
      </w:r>
      <w:r w:rsidRPr="00F70703">
        <w:rPr>
          <w:rFonts w:asciiTheme="minorHAnsi" w:eastAsia="Trebuchet MS" w:hAnsiTheme="minorHAnsi" w:cstheme="minorHAnsi"/>
          <w:color w:val="002060"/>
          <w:spacing w:val="-1"/>
          <w:sz w:val="24"/>
          <w:szCs w:val="24"/>
          <w:lang w:val="ro-RO"/>
        </w:rPr>
        <w:t>Acordu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parte </w:t>
      </w:r>
      <w:r w:rsidRPr="00F70703">
        <w:rPr>
          <w:rFonts w:asciiTheme="minorHAnsi" w:eastAsia="Trebuchet MS" w:hAnsiTheme="minorHAnsi" w:cstheme="minorHAnsi"/>
          <w:color w:val="002060"/>
          <w:spacing w:val="-1"/>
          <w:sz w:val="24"/>
          <w:szCs w:val="24"/>
          <w:lang w:val="ro-RO"/>
        </w:rPr>
        <w:t>integrant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prezentul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mod</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solida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individual,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caz,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plementarea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acţiunile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inacţiunile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or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w w:val="103"/>
          <w:sz w:val="24"/>
          <w:szCs w:val="24"/>
          <w:lang w:val="ro-RO"/>
        </w:rPr>
        <w:t xml:space="preserve">ale </w:t>
      </w:r>
      <w:r w:rsidRPr="00F70703">
        <w:rPr>
          <w:rFonts w:asciiTheme="minorHAnsi" w:eastAsia="Trebuchet MS" w:hAnsiTheme="minorHAnsi" w:cstheme="minorHAnsi"/>
          <w:color w:val="002060"/>
          <w:sz w:val="24"/>
          <w:szCs w:val="24"/>
          <w:lang w:val="ro-RO"/>
        </w:rPr>
        <w:t>prestatorilor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extern</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lizate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proiectului</w:t>
      </w:r>
      <w:r w:rsidR="001854F6" w:rsidRPr="00F70703">
        <w:rPr>
          <w:rFonts w:asciiTheme="minorHAnsi" w:eastAsia="Trebuchet MS" w:hAnsiTheme="minorHAnsi" w:cstheme="minorHAnsi"/>
          <w:color w:val="002060"/>
          <w:w w:val="103"/>
          <w:sz w:val="24"/>
          <w:szCs w:val="24"/>
          <w:lang w:val="ro-RO"/>
        </w:rPr>
        <w:t>.</w:t>
      </w:r>
    </w:p>
    <w:p w14:paraId="0CD02D43" w14:textId="257A24D5" w:rsidR="009C7C7B" w:rsidRPr="00F70703" w:rsidRDefault="009C7C7B" w:rsidP="007A5CCB">
      <w:pPr>
        <w:spacing w:before="60"/>
        <w:ind w:left="133" w:right="103"/>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obligaţi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întocmai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 în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integralitate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prevederile </w:t>
      </w:r>
      <w:r w:rsidRPr="00F70703">
        <w:rPr>
          <w:rFonts w:asciiTheme="minorHAnsi" w:eastAsia="Trebuchet MS" w:hAnsiTheme="minorHAnsi" w:cstheme="minorHAnsi"/>
          <w:color w:val="002060"/>
          <w:spacing w:val="-1"/>
          <w:sz w:val="24"/>
          <w:szCs w:val="24"/>
          <w:lang w:val="ro-RO"/>
        </w:rPr>
        <w:t>prezentulu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Finan</w:t>
      </w:r>
      <w:r w:rsidRPr="00F70703">
        <w:rPr>
          <w:rFonts w:asciiTheme="minorHAnsi" w:eastAsia="Trebuchet MS" w:hAnsiTheme="minorHAnsi" w:cstheme="minorHAnsi"/>
          <w:color w:val="002060"/>
          <w:spacing w:val="-1"/>
          <w:sz w:val="24"/>
          <w:szCs w:val="24"/>
          <w:lang w:val="ro-RO"/>
        </w:rPr>
        <w:t>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faţ</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îndeplinirea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prezentului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001854F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5"/>
          <w:sz w:val="24"/>
          <w:szCs w:val="24"/>
          <w:lang w:val="ro-RO"/>
        </w:rPr>
        <w:t xml:space="preserve"> </w:t>
      </w:r>
    </w:p>
    <w:p w14:paraId="29652102" w14:textId="6422C2A0"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(4)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transmitere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 prefinanțare/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w w:val="103"/>
          <w:sz w:val="24"/>
          <w:szCs w:val="24"/>
          <w:lang w:val="ro-RO"/>
        </w:rPr>
        <w:t>plată/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poartelor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AM/</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 responsabil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ezentului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w w:val="103"/>
          <w:sz w:val="24"/>
          <w:szCs w:val="24"/>
          <w:lang w:val="ro-RO"/>
        </w:rPr>
        <w:t>Finanţare</w:t>
      </w:r>
      <w:r w:rsidR="00A445DD" w:rsidRPr="00F70703">
        <w:rPr>
          <w:rFonts w:asciiTheme="minorHAnsi" w:eastAsia="Trebuchet MS" w:hAnsiTheme="minorHAnsi" w:cstheme="minorHAnsi"/>
          <w:color w:val="002060"/>
          <w:spacing w:val="-1"/>
          <w:w w:val="103"/>
          <w:sz w:val="24"/>
          <w:szCs w:val="24"/>
          <w:lang w:val="ro-RO"/>
        </w:rPr>
        <w:t>.</w:t>
      </w:r>
    </w:p>
    <w:p w14:paraId="27B01003" w14:textId="4A92C55A" w:rsidR="009C7C7B" w:rsidRPr="00F70703" w:rsidRDefault="009C7C7B" w:rsidP="007A5CCB">
      <w:pPr>
        <w:spacing w:before="60"/>
        <w:ind w:left="133" w:right="105"/>
        <w:jc w:val="both"/>
        <w:rPr>
          <w:rFonts w:asciiTheme="minorHAnsi" w:eastAsia="Trebuchet MS" w:hAnsiTheme="minorHAnsi" w:cstheme="minorHAnsi"/>
          <w:i/>
          <w:color w:val="002060"/>
          <w:w w:val="103"/>
          <w:sz w:val="24"/>
          <w:szCs w:val="24"/>
          <w:lang w:val="ro-RO"/>
        </w:rPr>
      </w:pPr>
      <w:r w:rsidRPr="00F70703">
        <w:rPr>
          <w:rFonts w:asciiTheme="minorHAnsi" w:eastAsia="Trebuchet MS" w:hAnsiTheme="minorHAnsi" w:cstheme="minorHAnsi"/>
          <w:color w:val="002060"/>
          <w:spacing w:val="1"/>
          <w:sz w:val="24"/>
          <w:szCs w:val="24"/>
          <w:lang w:val="ro-RO"/>
        </w:rPr>
        <w:lastRenderedPageBreak/>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neregulile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implementate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w w:val="103"/>
          <w:sz w:val="24"/>
          <w:szCs w:val="24"/>
          <w:lang w:val="ro-RO"/>
        </w:rPr>
        <w:t xml:space="preserve">parteneriat,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 xml:space="preserve"> emite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notificările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titlurile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creanță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sau,</w:t>
      </w:r>
      <w:r w:rsidRPr="00F70703">
        <w:rPr>
          <w:rFonts w:asciiTheme="minorHAnsi" w:eastAsia="Trebuchet MS" w:hAnsiTheme="minorHAnsi" w:cstheme="minorHAnsi"/>
          <w:color w:val="002060"/>
          <w:spacing w:val="41"/>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dup</w:t>
      </w:r>
      <w:r w:rsidR="00A73DD9" w:rsidRPr="00F70703">
        <w:rPr>
          <w:rFonts w:asciiTheme="minorHAnsi" w:eastAsia="Trebuchet MS" w:hAnsiTheme="minorHAnsi" w:cstheme="minorHAnsi"/>
          <w:color w:val="002060"/>
          <w:sz w:val="24"/>
          <w:szCs w:val="24"/>
          <w:lang w:val="ro-RO"/>
        </w:rPr>
        <w:t>ă</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partenerulu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efectuat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cheltuielile  </w:t>
      </w:r>
      <w:r w:rsidRPr="00F70703">
        <w:rPr>
          <w:rFonts w:asciiTheme="minorHAnsi" w:eastAsia="Trebuchet MS" w:hAnsiTheme="minorHAnsi" w:cstheme="minorHAnsi"/>
          <w:color w:val="002060"/>
          <w:spacing w:val="-1"/>
          <w:sz w:val="24"/>
          <w:szCs w:val="24"/>
          <w:lang w:val="ro-RO"/>
        </w:rPr>
        <w:t>afectat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ner</w:t>
      </w:r>
      <w:r w:rsidRPr="00F70703">
        <w:rPr>
          <w:rFonts w:asciiTheme="minorHAnsi" w:eastAsia="Trebuchet MS" w:hAnsiTheme="minorHAnsi" w:cstheme="minorHAnsi"/>
          <w:color w:val="002060"/>
          <w:w w:val="103"/>
          <w:sz w:val="24"/>
          <w:szCs w:val="24"/>
          <w:lang w:val="ro-RO"/>
        </w:rPr>
        <w:t xml:space="preserve">eguli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i/>
          <w:color w:val="002060"/>
          <w:spacing w:val="-1"/>
          <w:sz w:val="24"/>
          <w:szCs w:val="24"/>
          <w:lang w:val="ro-RO"/>
        </w:rPr>
        <w:t>Anexe</w:t>
      </w:r>
      <w:r w:rsidRPr="00F70703">
        <w:rPr>
          <w:rFonts w:asciiTheme="minorHAnsi" w:eastAsia="Trebuchet MS" w:hAnsiTheme="minorHAnsi" w:cstheme="minorHAnsi"/>
          <w:i/>
          <w:color w:val="002060"/>
          <w:sz w:val="24"/>
          <w:szCs w:val="24"/>
          <w:lang w:val="ro-RO"/>
        </w:rPr>
        <w:t>i</w:t>
      </w:r>
      <w:r w:rsidRPr="00F70703">
        <w:rPr>
          <w:rFonts w:asciiTheme="minorHAnsi" w:eastAsia="Trebuchet MS" w:hAnsiTheme="minorHAnsi" w:cstheme="minorHAnsi"/>
          <w:i/>
          <w:color w:val="002060"/>
          <w:spacing w:val="19"/>
          <w:sz w:val="24"/>
          <w:szCs w:val="24"/>
          <w:lang w:val="ro-RO"/>
        </w:rPr>
        <w:t xml:space="preserve"> </w:t>
      </w:r>
      <w:r w:rsidRPr="00F70703">
        <w:rPr>
          <w:rFonts w:asciiTheme="minorHAnsi" w:eastAsia="Trebuchet MS" w:hAnsiTheme="minorHAnsi" w:cstheme="minorHAnsi"/>
          <w:i/>
          <w:color w:val="002060"/>
          <w:spacing w:val="-1"/>
          <w:sz w:val="24"/>
          <w:szCs w:val="24"/>
          <w:lang w:val="ro-RO"/>
        </w:rPr>
        <w:t>4</w:t>
      </w:r>
      <w:r w:rsidR="00A73DD9" w:rsidRPr="00F70703">
        <w:rPr>
          <w:rFonts w:asciiTheme="minorHAnsi" w:eastAsia="Trebuchet MS" w:hAnsiTheme="minorHAnsi" w:cstheme="minorHAnsi"/>
          <w:i/>
          <w:color w:val="002060"/>
          <w:spacing w:val="-1"/>
          <w:sz w:val="24"/>
          <w:szCs w:val="24"/>
          <w:lang w:val="ro-RO"/>
        </w:rPr>
        <w:t xml:space="preserve"> </w:t>
      </w:r>
      <w:r w:rsidRPr="00F70703">
        <w:rPr>
          <w:rFonts w:asciiTheme="minorHAnsi" w:eastAsia="Trebuchet MS" w:hAnsiTheme="minorHAnsi" w:cstheme="minorHAnsi"/>
          <w:i/>
          <w:color w:val="002060"/>
          <w:sz w:val="24"/>
          <w:szCs w:val="24"/>
          <w:lang w:val="ro-RO"/>
        </w:rPr>
        <w:t>-</w:t>
      </w:r>
      <w:r w:rsidRPr="00F70703">
        <w:rPr>
          <w:rFonts w:asciiTheme="minorHAnsi" w:eastAsia="Trebuchet MS" w:hAnsiTheme="minorHAnsi" w:cstheme="minorHAnsi"/>
          <w:i/>
          <w:color w:val="002060"/>
          <w:spacing w:val="10"/>
          <w:sz w:val="24"/>
          <w:szCs w:val="24"/>
          <w:lang w:val="ro-RO"/>
        </w:rPr>
        <w:t xml:space="preserve"> </w:t>
      </w:r>
      <w:r w:rsidRPr="00F70703">
        <w:rPr>
          <w:rFonts w:asciiTheme="minorHAnsi" w:eastAsia="Trebuchet MS" w:hAnsiTheme="minorHAnsi" w:cstheme="minorHAnsi"/>
          <w:i/>
          <w:color w:val="002060"/>
          <w:spacing w:val="-2"/>
          <w:sz w:val="24"/>
          <w:szCs w:val="24"/>
          <w:lang w:val="ro-RO"/>
        </w:rPr>
        <w:t>A</w:t>
      </w:r>
      <w:r w:rsidRPr="00F70703">
        <w:rPr>
          <w:rFonts w:asciiTheme="minorHAnsi" w:eastAsia="Trebuchet MS" w:hAnsiTheme="minorHAnsi" w:cstheme="minorHAnsi"/>
          <w:i/>
          <w:color w:val="002060"/>
          <w:spacing w:val="3"/>
          <w:sz w:val="24"/>
          <w:szCs w:val="24"/>
          <w:lang w:val="ro-RO"/>
        </w:rPr>
        <w:t>c</w:t>
      </w:r>
      <w:r w:rsidRPr="00F70703">
        <w:rPr>
          <w:rFonts w:asciiTheme="minorHAnsi" w:eastAsia="Trebuchet MS" w:hAnsiTheme="minorHAnsi" w:cstheme="minorHAnsi"/>
          <w:i/>
          <w:color w:val="002060"/>
          <w:spacing w:val="-1"/>
          <w:sz w:val="24"/>
          <w:szCs w:val="24"/>
          <w:lang w:val="ro-RO"/>
        </w:rPr>
        <w:t>ordu</w:t>
      </w:r>
      <w:r w:rsidRPr="00F70703">
        <w:rPr>
          <w:rFonts w:asciiTheme="minorHAnsi" w:eastAsia="Trebuchet MS" w:hAnsiTheme="minorHAnsi" w:cstheme="minorHAnsi"/>
          <w:i/>
          <w:color w:val="002060"/>
          <w:sz w:val="24"/>
          <w:szCs w:val="24"/>
          <w:lang w:val="ro-RO"/>
        </w:rPr>
        <w:t>l</w:t>
      </w:r>
      <w:r w:rsidRPr="00F70703">
        <w:rPr>
          <w:rFonts w:asciiTheme="minorHAnsi" w:eastAsia="Trebuchet MS" w:hAnsiTheme="minorHAnsi" w:cstheme="minorHAnsi"/>
          <w:i/>
          <w:color w:val="002060"/>
          <w:spacing w:val="22"/>
          <w:sz w:val="24"/>
          <w:szCs w:val="24"/>
          <w:lang w:val="ro-RO"/>
        </w:rPr>
        <w:t xml:space="preserve"> </w:t>
      </w:r>
      <w:r w:rsidRPr="00F70703">
        <w:rPr>
          <w:rFonts w:asciiTheme="minorHAnsi" w:eastAsia="Trebuchet MS" w:hAnsiTheme="minorHAnsi" w:cstheme="minorHAnsi"/>
          <w:i/>
          <w:color w:val="002060"/>
          <w:spacing w:val="-1"/>
          <w:sz w:val="24"/>
          <w:szCs w:val="24"/>
          <w:lang w:val="ro-RO"/>
        </w:rPr>
        <w:t>de parteneriat</w:t>
      </w:r>
      <w:r w:rsidRPr="00F70703">
        <w:rPr>
          <w:rFonts w:asciiTheme="minorHAnsi" w:eastAsia="Trebuchet MS" w:hAnsiTheme="minorHAnsi" w:cstheme="minorHAnsi"/>
          <w:i/>
          <w:color w:val="002060"/>
          <w:w w:val="103"/>
          <w:sz w:val="24"/>
          <w:szCs w:val="24"/>
          <w:lang w:val="ro-RO"/>
        </w:rPr>
        <w:t>.</w:t>
      </w:r>
    </w:p>
    <w:p w14:paraId="0FB9C2D9" w14:textId="77777777" w:rsidR="009C7C7B" w:rsidRPr="00F70703" w:rsidRDefault="009C7C7B" w:rsidP="007A5CCB">
      <w:pPr>
        <w:spacing w:before="60"/>
        <w:ind w:left="133" w:right="105"/>
        <w:jc w:val="both"/>
        <w:rPr>
          <w:rFonts w:asciiTheme="minorHAnsi" w:eastAsia="Trebuchet MS" w:hAnsiTheme="minorHAnsi" w:cstheme="minorHAnsi"/>
          <w:color w:val="002060"/>
          <w:sz w:val="24"/>
          <w:szCs w:val="24"/>
          <w:lang w:val="ro-RO"/>
        </w:rPr>
      </w:pPr>
    </w:p>
    <w:p w14:paraId="567A8FD7" w14:textId="2157159B" w:rsidR="001672E7" w:rsidRPr="00F70703" w:rsidRDefault="009C7C7B" w:rsidP="007A5CCB">
      <w:pPr>
        <w:pStyle w:val="Default"/>
        <w:spacing w:before="60"/>
        <w:ind w:left="7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b/>
          <w:bCs/>
          <w:color w:val="002060"/>
          <w:lang w:val="ro-RO"/>
        </w:rPr>
        <w:t xml:space="preserve">Art 8 – Măsuri de informare și publicitate </w:t>
      </w:r>
    </w:p>
    <w:p w14:paraId="6FB5CF1B" w14:textId="77777777" w:rsidR="009C7C7B" w:rsidRPr="00F70703" w:rsidRDefault="009C7C7B"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 </w:t>
      </w:r>
    </w:p>
    <w:p w14:paraId="02C29735" w14:textId="77777777" w:rsidR="00BF5495" w:rsidRPr="00F70703" w:rsidRDefault="009C7C7B"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485C0B4E" w14:textId="1047DBBF" w:rsidR="00170CF2" w:rsidRPr="00170CF2" w:rsidRDefault="00BF5495" w:rsidP="00170CF2">
      <w:pPr>
        <w:pStyle w:val="ListParagraph"/>
        <w:numPr>
          <w:ilvl w:val="0"/>
          <w:numId w:val="13"/>
        </w:numPr>
        <w:jc w:val="both"/>
        <w:rPr>
          <w:rFonts w:asciiTheme="minorHAnsi" w:eastAsia="Trebuchet MS" w:hAnsiTheme="minorHAnsi" w:cstheme="minorHAnsi"/>
          <w:color w:val="002060"/>
          <w:spacing w:val="1"/>
          <w:sz w:val="24"/>
          <w:szCs w:val="24"/>
          <w:lang w:val="ro-RO"/>
        </w:rPr>
      </w:pPr>
      <w:r w:rsidRPr="00170CF2">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170CF2">
        <w:rPr>
          <w:rFonts w:asciiTheme="minorHAnsi" w:eastAsia="Trebuchet MS" w:hAnsiTheme="minorHAnsi" w:cstheme="minorHAnsi"/>
          <w:color w:val="002060"/>
          <w:spacing w:val="1"/>
          <w:sz w:val="24"/>
          <w:szCs w:val="24"/>
          <w:lang w:val="ro-RO"/>
        </w:rPr>
        <w:t>si articolului 50</w:t>
      </w:r>
      <w:r w:rsidRPr="00170CF2">
        <w:rPr>
          <w:rFonts w:asciiTheme="minorHAnsi" w:eastAsia="Trebuchet MS" w:hAnsiTheme="minorHAnsi" w:cstheme="minorHAnsi"/>
          <w:color w:val="002060"/>
          <w:spacing w:val="1"/>
          <w:sz w:val="24"/>
          <w:szCs w:val="24"/>
          <w:lang w:val="ro-RO"/>
        </w:rPr>
        <w:t xml:space="preserve"> alin (1) și (2)</w:t>
      </w:r>
      <w:r w:rsidR="00A73DD9" w:rsidRPr="00170CF2">
        <w:rPr>
          <w:rFonts w:asciiTheme="minorHAnsi" w:eastAsia="Trebuchet MS" w:hAnsiTheme="minorHAnsi" w:cstheme="minorHAnsi"/>
          <w:color w:val="002060"/>
          <w:spacing w:val="1"/>
          <w:sz w:val="24"/>
          <w:szCs w:val="24"/>
          <w:lang w:val="ro-RO"/>
        </w:rPr>
        <w:t xml:space="preserve"> </w:t>
      </w:r>
      <w:r w:rsidR="000F132E" w:rsidRPr="00170CF2">
        <w:rPr>
          <w:rFonts w:asciiTheme="minorHAnsi" w:eastAsia="Trebuchet MS" w:hAnsiTheme="minorHAnsi" w:cstheme="minorHAnsi"/>
          <w:color w:val="002060"/>
          <w:spacing w:val="1"/>
          <w:sz w:val="24"/>
          <w:szCs w:val="24"/>
          <w:lang w:val="ro-RO"/>
        </w:rPr>
        <w:t>- din Regulamentul (UE)</w:t>
      </w:r>
      <w:r w:rsidR="00BD65A8" w:rsidRPr="00170CF2">
        <w:rPr>
          <w:rFonts w:asciiTheme="minorHAnsi" w:eastAsia="Trebuchet MS" w:hAnsiTheme="minorHAnsi" w:cstheme="minorHAnsi"/>
          <w:color w:val="002060"/>
          <w:spacing w:val="1"/>
          <w:sz w:val="24"/>
          <w:szCs w:val="24"/>
          <w:lang w:val="ro-RO"/>
        </w:rPr>
        <w:t xml:space="preserve"> nr.</w:t>
      </w:r>
      <w:r w:rsidR="000F132E" w:rsidRPr="00170CF2">
        <w:rPr>
          <w:rFonts w:asciiTheme="minorHAnsi" w:eastAsia="Trebuchet MS" w:hAnsiTheme="minorHAnsi" w:cstheme="minorHAnsi"/>
          <w:color w:val="002060"/>
          <w:spacing w:val="1"/>
          <w:sz w:val="24"/>
          <w:szCs w:val="24"/>
          <w:lang w:val="ro-RO"/>
        </w:rPr>
        <w:t xml:space="preserve"> </w:t>
      </w:r>
      <w:r w:rsidR="00BD65A8" w:rsidRPr="00170CF2">
        <w:rPr>
          <w:rFonts w:asciiTheme="minorHAnsi" w:eastAsia="Trebuchet MS" w:hAnsiTheme="minorHAnsi" w:cstheme="minorHAnsi"/>
          <w:color w:val="002060"/>
          <w:spacing w:val="1"/>
          <w:sz w:val="24"/>
          <w:szCs w:val="24"/>
          <w:lang w:val="ro-RO"/>
        </w:rPr>
        <w:t>1060/2021</w:t>
      </w:r>
      <w:r w:rsidRPr="00170CF2">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170CF2">
        <w:rPr>
          <w:rFonts w:asciiTheme="minorHAnsi" w:eastAsia="Trebuchet MS" w:hAnsiTheme="minorHAnsi" w:cstheme="minorHAnsi"/>
          <w:color w:val="002060"/>
          <w:spacing w:val="1"/>
          <w:sz w:val="24"/>
          <w:szCs w:val="24"/>
          <w:lang w:val="ro-RO"/>
        </w:rPr>
        <w:t>AM</w:t>
      </w:r>
      <w:r w:rsidRPr="00170CF2">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r w:rsidR="00170CF2" w:rsidRPr="00170CF2">
        <w:t xml:space="preserve"> </w:t>
      </w:r>
      <w:r w:rsidR="00170CF2" w:rsidRPr="00170CF2">
        <w:rPr>
          <w:rFonts w:asciiTheme="minorHAnsi" w:eastAsia="Trebuchet MS" w:hAnsiTheme="minorHAnsi" w:cstheme="minorHAnsi"/>
          <w:color w:val="002060"/>
          <w:spacing w:val="1"/>
          <w:sz w:val="24"/>
          <w:szCs w:val="24"/>
          <w:lang w:val="ro-RO"/>
        </w:rPr>
        <w:t>Determinarea corecției financiare trebuie să fie proporțională cu dimensiunea proiectului și amploarea deficienței detectate.</w:t>
      </w:r>
    </w:p>
    <w:p w14:paraId="2CF4EE1A" w14:textId="6001568B" w:rsidR="009C7C7B" w:rsidRPr="00F70703" w:rsidRDefault="000F132E" w:rsidP="00CF455F">
      <w:pPr>
        <w:pStyle w:val="Default"/>
        <w:numPr>
          <w:ilvl w:val="0"/>
          <w:numId w:val="13"/>
        </w:numPr>
        <w:spacing w:before="60"/>
        <w:ind w:right="10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color w:val="002060"/>
          <w:spacing w:val="1"/>
          <w:lang w:val="ro-RO"/>
        </w:rPr>
        <w:t xml:space="preserve">Beneficiarii au </w:t>
      </w:r>
      <w:proofErr w:type="spellStart"/>
      <w:r w:rsidRPr="00F70703">
        <w:rPr>
          <w:rFonts w:asciiTheme="minorHAnsi" w:eastAsia="Trebuchet MS" w:hAnsiTheme="minorHAnsi" w:cstheme="minorHAnsi"/>
          <w:color w:val="002060"/>
          <w:spacing w:val="1"/>
          <w:lang w:val="ro-RO"/>
        </w:rPr>
        <w:t>obligaţia</w:t>
      </w:r>
      <w:proofErr w:type="spellEnd"/>
      <w:r w:rsidRPr="00F70703">
        <w:rPr>
          <w:rFonts w:asciiTheme="minorHAnsi" w:eastAsia="Trebuchet MS" w:hAnsiTheme="minorHAnsi" w:cstheme="minorHAnsi"/>
          <w:color w:val="002060"/>
          <w:spacing w:val="1"/>
          <w:lang w:val="ro-RO"/>
        </w:rPr>
        <w:t xml:space="preserve">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F70703">
        <w:rPr>
          <w:rFonts w:asciiTheme="minorHAnsi" w:eastAsia="Trebuchet MS" w:hAnsiTheme="minorHAnsi" w:cstheme="minorHAnsi"/>
          <w:color w:val="002060"/>
          <w:spacing w:val="1"/>
          <w:lang w:val="ro-RO"/>
        </w:rPr>
        <w:t>.</w:t>
      </w:r>
    </w:p>
    <w:sectPr w:rsidR="009C7C7B" w:rsidRPr="00F70703" w:rsidSect="00CE5874">
      <w:headerReference w:type="default" r:id="rId8"/>
      <w:footerReference w:type="default" r:id="rId9"/>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8BF2B" w14:textId="77777777" w:rsidR="00C072AA" w:rsidRDefault="00C072AA">
      <w:r>
        <w:separator/>
      </w:r>
    </w:p>
  </w:endnote>
  <w:endnote w:type="continuationSeparator" w:id="0">
    <w:p w14:paraId="049EF602" w14:textId="77777777" w:rsidR="00C072AA" w:rsidRDefault="00C07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A44BE" w14:textId="77777777" w:rsidR="00C072AA" w:rsidRDefault="00C072AA">
      <w:r>
        <w:separator/>
      </w:r>
    </w:p>
  </w:footnote>
  <w:footnote w:type="continuationSeparator" w:id="0">
    <w:p w14:paraId="21242219" w14:textId="77777777" w:rsidR="00C072AA" w:rsidRDefault="00C072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04A59" w14:textId="40D43D15" w:rsidR="004F349A" w:rsidRDefault="004F349A">
    <w:pPr>
      <w:pStyle w:val="Header"/>
    </w:pPr>
  </w:p>
  <w:p w14:paraId="43236014" w14:textId="77777777" w:rsidR="004F349A" w:rsidRDefault="004F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D7EC1F60"/>
    <w:lvl w:ilvl="0" w:tplc="2E34D7A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27459B"/>
    <w:multiLevelType w:val="hybridMultilevel"/>
    <w:tmpl w:val="35DC882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9"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10" w15:restartNumberingAfterBreak="0">
    <w:nsid w:val="62E9474E"/>
    <w:multiLevelType w:val="hybridMultilevel"/>
    <w:tmpl w:val="2670E766"/>
    <w:lvl w:ilvl="0" w:tplc="F8325584">
      <w:start w:val="1"/>
      <w:numFmt w:val="lowerLetter"/>
      <w:lvlText w:val="%1)"/>
      <w:lvlJc w:val="left"/>
      <w:pPr>
        <w:ind w:left="435" w:hanging="360"/>
      </w:pPr>
      <w:rPr>
        <w:rFonts w:hint="default"/>
      </w:rPr>
    </w:lvl>
    <w:lvl w:ilvl="1" w:tplc="08090019" w:tentative="1">
      <w:start w:val="1"/>
      <w:numFmt w:val="lowerLetter"/>
      <w:lvlText w:val="%2."/>
      <w:lvlJc w:val="left"/>
      <w:pPr>
        <w:ind w:left="1155" w:hanging="360"/>
      </w:pPr>
    </w:lvl>
    <w:lvl w:ilvl="2" w:tplc="0809001B" w:tentative="1">
      <w:start w:val="1"/>
      <w:numFmt w:val="lowerRoman"/>
      <w:lvlText w:val="%3."/>
      <w:lvlJc w:val="right"/>
      <w:pPr>
        <w:ind w:left="1875" w:hanging="180"/>
      </w:pPr>
    </w:lvl>
    <w:lvl w:ilvl="3" w:tplc="0809000F" w:tentative="1">
      <w:start w:val="1"/>
      <w:numFmt w:val="decimal"/>
      <w:lvlText w:val="%4."/>
      <w:lvlJc w:val="left"/>
      <w:pPr>
        <w:ind w:left="2595" w:hanging="360"/>
      </w:pPr>
    </w:lvl>
    <w:lvl w:ilvl="4" w:tplc="08090019" w:tentative="1">
      <w:start w:val="1"/>
      <w:numFmt w:val="lowerLetter"/>
      <w:lvlText w:val="%5."/>
      <w:lvlJc w:val="left"/>
      <w:pPr>
        <w:ind w:left="3315" w:hanging="360"/>
      </w:pPr>
    </w:lvl>
    <w:lvl w:ilvl="5" w:tplc="0809001B" w:tentative="1">
      <w:start w:val="1"/>
      <w:numFmt w:val="lowerRoman"/>
      <w:lvlText w:val="%6."/>
      <w:lvlJc w:val="right"/>
      <w:pPr>
        <w:ind w:left="4035" w:hanging="180"/>
      </w:pPr>
    </w:lvl>
    <w:lvl w:ilvl="6" w:tplc="0809000F" w:tentative="1">
      <w:start w:val="1"/>
      <w:numFmt w:val="decimal"/>
      <w:lvlText w:val="%7."/>
      <w:lvlJc w:val="left"/>
      <w:pPr>
        <w:ind w:left="4755" w:hanging="360"/>
      </w:pPr>
    </w:lvl>
    <w:lvl w:ilvl="7" w:tplc="08090019" w:tentative="1">
      <w:start w:val="1"/>
      <w:numFmt w:val="lowerLetter"/>
      <w:lvlText w:val="%8."/>
      <w:lvlJc w:val="left"/>
      <w:pPr>
        <w:ind w:left="5475" w:hanging="360"/>
      </w:pPr>
    </w:lvl>
    <w:lvl w:ilvl="8" w:tplc="0809001B" w:tentative="1">
      <w:start w:val="1"/>
      <w:numFmt w:val="lowerRoman"/>
      <w:lvlText w:val="%9."/>
      <w:lvlJc w:val="right"/>
      <w:pPr>
        <w:ind w:left="6195" w:hanging="180"/>
      </w:pPr>
    </w:lvl>
  </w:abstractNum>
  <w:abstractNum w:abstractNumId="11" w15:restartNumberingAfterBreak="0">
    <w:nsid w:val="649732B0"/>
    <w:multiLevelType w:val="hybridMultilevel"/>
    <w:tmpl w:val="B7801F68"/>
    <w:lvl w:ilvl="0" w:tplc="0FEC15D6">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12"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4"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6" w15:restartNumberingAfterBreak="0">
    <w:nsid w:val="7D144742"/>
    <w:multiLevelType w:val="hybridMultilevel"/>
    <w:tmpl w:val="6F4E8138"/>
    <w:lvl w:ilvl="0" w:tplc="08090017">
      <w:start w:val="1"/>
      <w:numFmt w:val="lowerLetter"/>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num w:numId="1" w16cid:durableId="659120838">
    <w:abstractNumId w:val="2"/>
  </w:num>
  <w:num w:numId="2" w16cid:durableId="299967142">
    <w:abstractNumId w:val="0"/>
  </w:num>
  <w:num w:numId="3" w16cid:durableId="262690653">
    <w:abstractNumId w:val="12"/>
  </w:num>
  <w:num w:numId="4" w16cid:durableId="363331827">
    <w:abstractNumId w:val="13"/>
  </w:num>
  <w:num w:numId="5" w16cid:durableId="1871869806">
    <w:abstractNumId w:val="1"/>
  </w:num>
  <w:num w:numId="6" w16cid:durableId="1737702773">
    <w:abstractNumId w:val="14"/>
  </w:num>
  <w:num w:numId="7" w16cid:durableId="15010462">
    <w:abstractNumId w:val="8"/>
  </w:num>
  <w:num w:numId="8" w16cid:durableId="1585339473">
    <w:abstractNumId w:val="4"/>
  </w:num>
  <w:num w:numId="9" w16cid:durableId="569968461">
    <w:abstractNumId w:val="5"/>
  </w:num>
  <w:num w:numId="10" w16cid:durableId="2129425902">
    <w:abstractNumId w:val="15"/>
  </w:num>
  <w:num w:numId="11" w16cid:durableId="358089932">
    <w:abstractNumId w:val="9"/>
  </w:num>
  <w:num w:numId="12" w16cid:durableId="1069500685">
    <w:abstractNumId w:val="7"/>
  </w:num>
  <w:num w:numId="13" w16cid:durableId="1636253348">
    <w:abstractNumId w:val="3"/>
  </w:num>
  <w:num w:numId="14" w16cid:durableId="4139975">
    <w:abstractNumId w:val="6"/>
  </w:num>
  <w:num w:numId="15" w16cid:durableId="888611994">
    <w:abstractNumId w:val="11"/>
  </w:num>
  <w:num w:numId="16" w16cid:durableId="21127542">
    <w:abstractNumId w:val="16"/>
  </w:num>
  <w:num w:numId="17" w16cid:durableId="196962560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3A51"/>
    <w:rsid w:val="00003D71"/>
    <w:rsid w:val="00006FB1"/>
    <w:rsid w:val="00020C93"/>
    <w:rsid w:val="00022095"/>
    <w:rsid w:val="00022E18"/>
    <w:rsid w:val="000274D7"/>
    <w:rsid w:val="000312C6"/>
    <w:rsid w:val="000313BF"/>
    <w:rsid w:val="00033763"/>
    <w:rsid w:val="0003515D"/>
    <w:rsid w:val="000411E4"/>
    <w:rsid w:val="00042A9A"/>
    <w:rsid w:val="0005135F"/>
    <w:rsid w:val="00053BE1"/>
    <w:rsid w:val="000552D2"/>
    <w:rsid w:val="00057E62"/>
    <w:rsid w:val="00070305"/>
    <w:rsid w:val="00072F81"/>
    <w:rsid w:val="00073D70"/>
    <w:rsid w:val="000755BA"/>
    <w:rsid w:val="00080BF9"/>
    <w:rsid w:val="00083A67"/>
    <w:rsid w:val="00084C9D"/>
    <w:rsid w:val="0008512A"/>
    <w:rsid w:val="0009122A"/>
    <w:rsid w:val="0009270B"/>
    <w:rsid w:val="000951BF"/>
    <w:rsid w:val="000973EE"/>
    <w:rsid w:val="000A1F1E"/>
    <w:rsid w:val="000A2407"/>
    <w:rsid w:val="000A4139"/>
    <w:rsid w:val="000A6CF2"/>
    <w:rsid w:val="000B3971"/>
    <w:rsid w:val="000B6936"/>
    <w:rsid w:val="000C2426"/>
    <w:rsid w:val="000D10F6"/>
    <w:rsid w:val="000D3267"/>
    <w:rsid w:val="000D4FB2"/>
    <w:rsid w:val="000D622B"/>
    <w:rsid w:val="000D79C3"/>
    <w:rsid w:val="000F132E"/>
    <w:rsid w:val="000F267E"/>
    <w:rsid w:val="0010301F"/>
    <w:rsid w:val="00103A9B"/>
    <w:rsid w:val="00104A05"/>
    <w:rsid w:val="0011275B"/>
    <w:rsid w:val="0011483F"/>
    <w:rsid w:val="001151DF"/>
    <w:rsid w:val="00115D5B"/>
    <w:rsid w:val="00116101"/>
    <w:rsid w:val="00116F1A"/>
    <w:rsid w:val="00117C87"/>
    <w:rsid w:val="00120D10"/>
    <w:rsid w:val="00125114"/>
    <w:rsid w:val="00125815"/>
    <w:rsid w:val="00126506"/>
    <w:rsid w:val="00136FEA"/>
    <w:rsid w:val="00144E92"/>
    <w:rsid w:val="0014622F"/>
    <w:rsid w:val="0015142E"/>
    <w:rsid w:val="00153F72"/>
    <w:rsid w:val="00154DFD"/>
    <w:rsid w:val="001672E7"/>
    <w:rsid w:val="00170CF2"/>
    <w:rsid w:val="00172111"/>
    <w:rsid w:val="001755F1"/>
    <w:rsid w:val="001854F6"/>
    <w:rsid w:val="00187C5D"/>
    <w:rsid w:val="00190094"/>
    <w:rsid w:val="0019070D"/>
    <w:rsid w:val="001A604C"/>
    <w:rsid w:val="001A7FBF"/>
    <w:rsid w:val="001B0988"/>
    <w:rsid w:val="001B1945"/>
    <w:rsid w:val="001B743E"/>
    <w:rsid w:val="001C0D89"/>
    <w:rsid w:val="001C16E9"/>
    <w:rsid w:val="001C4FE7"/>
    <w:rsid w:val="001C70FC"/>
    <w:rsid w:val="001E23B8"/>
    <w:rsid w:val="001F2174"/>
    <w:rsid w:val="00206613"/>
    <w:rsid w:val="0021522D"/>
    <w:rsid w:val="00225DC4"/>
    <w:rsid w:val="002450D7"/>
    <w:rsid w:val="002472DB"/>
    <w:rsid w:val="00250CF1"/>
    <w:rsid w:val="0025425E"/>
    <w:rsid w:val="00256FA9"/>
    <w:rsid w:val="00262572"/>
    <w:rsid w:val="00267310"/>
    <w:rsid w:val="002734FD"/>
    <w:rsid w:val="00281716"/>
    <w:rsid w:val="002869D7"/>
    <w:rsid w:val="00290712"/>
    <w:rsid w:val="002A4756"/>
    <w:rsid w:val="002A57CD"/>
    <w:rsid w:val="002A5B53"/>
    <w:rsid w:val="002B196C"/>
    <w:rsid w:val="002B21E9"/>
    <w:rsid w:val="002B4AF5"/>
    <w:rsid w:val="002C52AE"/>
    <w:rsid w:val="002D5BDE"/>
    <w:rsid w:val="002E4D36"/>
    <w:rsid w:val="002F0A3D"/>
    <w:rsid w:val="00300FD6"/>
    <w:rsid w:val="003108C6"/>
    <w:rsid w:val="00315783"/>
    <w:rsid w:val="003420E0"/>
    <w:rsid w:val="003448E8"/>
    <w:rsid w:val="0036074C"/>
    <w:rsid w:val="0036390A"/>
    <w:rsid w:val="00365C43"/>
    <w:rsid w:val="0036774E"/>
    <w:rsid w:val="003776CF"/>
    <w:rsid w:val="00381BE7"/>
    <w:rsid w:val="0039586E"/>
    <w:rsid w:val="003A0D8F"/>
    <w:rsid w:val="003B4304"/>
    <w:rsid w:val="003B46A6"/>
    <w:rsid w:val="003B79CC"/>
    <w:rsid w:val="003C436E"/>
    <w:rsid w:val="003D09B4"/>
    <w:rsid w:val="003D3238"/>
    <w:rsid w:val="003D340B"/>
    <w:rsid w:val="003D372F"/>
    <w:rsid w:val="003D4FCA"/>
    <w:rsid w:val="003D72FE"/>
    <w:rsid w:val="003D76DA"/>
    <w:rsid w:val="003D7FC0"/>
    <w:rsid w:val="003F1DB0"/>
    <w:rsid w:val="003F4B29"/>
    <w:rsid w:val="004014CB"/>
    <w:rsid w:val="004032EC"/>
    <w:rsid w:val="00405B93"/>
    <w:rsid w:val="00413A85"/>
    <w:rsid w:val="00420558"/>
    <w:rsid w:val="00420E85"/>
    <w:rsid w:val="00424BC5"/>
    <w:rsid w:val="004307C7"/>
    <w:rsid w:val="00430B4A"/>
    <w:rsid w:val="00431874"/>
    <w:rsid w:val="00431E9D"/>
    <w:rsid w:val="004368B8"/>
    <w:rsid w:val="00441619"/>
    <w:rsid w:val="00445B3B"/>
    <w:rsid w:val="0044731C"/>
    <w:rsid w:val="00453BCB"/>
    <w:rsid w:val="004545DF"/>
    <w:rsid w:val="00455CA5"/>
    <w:rsid w:val="00457AA3"/>
    <w:rsid w:val="004610C1"/>
    <w:rsid w:val="00471667"/>
    <w:rsid w:val="00473BF6"/>
    <w:rsid w:val="00476524"/>
    <w:rsid w:val="0047773B"/>
    <w:rsid w:val="00482566"/>
    <w:rsid w:val="00492CD9"/>
    <w:rsid w:val="00493067"/>
    <w:rsid w:val="004A0A85"/>
    <w:rsid w:val="004B3597"/>
    <w:rsid w:val="004C3988"/>
    <w:rsid w:val="004C636D"/>
    <w:rsid w:val="004E3E08"/>
    <w:rsid w:val="004E6A33"/>
    <w:rsid w:val="004E7F8C"/>
    <w:rsid w:val="004F349A"/>
    <w:rsid w:val="004F3E95"/>
    <w:rsid w:val="00500E65"/>
    <w:rsid w:val="00507337"/>
    <w:rsid w:val="005237D9"/>
    <w:rsid w:val="00530CE8"/>
    <w:rsid w:val="005642C9"/>
    <w:rsid w:val="005651F3"/>
    <w:rsid w:val="005654AC"/>
    <w:rsid w:val="0057368E"/>
    <w:rsid w:val="005810E1"/>
    <w:rsid w:val="00583FD6"/>
    <w:rsid w:val="0058584B"/>
    <w:rsid w:val="0058733B"/>
    <w:rsid w:val="0059371D"/>
    <w:rsid w:val="00593E36"/>
    <w:rsid w:val="005A1F45"/>
    <w:rsid w:val="005A20AB"/>
    <w:rsid w:val="005A5096"/>
    <w:rsid w:val="005A6B7D"/>
    <w:rsid w:val="005B2FC9"/>
    <w:rsid w:val="005B553A"/>
    <w:rsid w:val="005C10AE"/>
    <w:rsid w:val="005C50B7"/>
    <w:rsid w:val="005D03EA"/>
    <w:rsid w:val="005D45DB"/>
    <w:rsid w:val="005E57BA"/>
    <w:rsid w:val="005F401B"/>
    <w:rsid w:val="005F51BA"/>
    <w:rsid w:val="005F689F"/>
    <w:rsid w:val="00600A71"/>
    <w:rsid w:val="00600E76"/>
    <w:rsid w:val="006030FB"/>
    <w:rsid w:val="0061457D"/>
    <w:rsid w:val="00622C34"/>
    <w:rsid w:val="0063083A"/>
    <w:rsid w:val="00631995"/>
    <w:rsid w:val="00637411"/>
    <w:rsid w:val="00640C32"/>
    <w:rsid w:val="00651FEA"/>
    <w:rsid w:val="006554D3"/>
    <w:rsid w:val="00666085"/>
    <w:rsid w:val="00666245"/>
    <w:rsid w:val="00667B7E"/>
    <w:rsid w:val="0067644B"/>
    <w:rsid w:val="00676B79"/>
    <w:rsid w:val="00680F22"/>
    <w:rsid w:val="00682A8C"/>
    <w:rsid w:val="00690BC3"/>
    <w:rsid w:val="00694923"/>
    <w:rsid w:val="006A4731"/>
    <w:rsid w:val="006A6C0A"/>
    <w:rsid w:val="006A700C"/>
    <w:rsid w:val="006D4A53"/>
    <w:rsid w:val="006D5D87"/>
    <w:rsid w:val="006E2B91"/>
    <w:rsid w:val="006F2C58"/>
    <w:rsid w:val="006F375B"/>
    <w:rsid w:val="006F4D50"/>
    <w:rsid w:val="006F565A"/>
    <w:rsid w:val="00700017"/>
    <w:rsid w:val="0070302D"/>
    <w:rsid w:val="007054A7"/>
    <w:rsid w:val="00711E52"/>
    <w:rsid w:val="007120B9"/>
    <w:rsid w:val="007159E9"/>
    <w:rsid w:val="00737BD9"/>
    <w:rsid w:val="00737E09"/>
    <w:rsid w:val="00744896"/>
    <w:rsid w:val="00747ECC"/>
    <w:rsid w:val="00751BA5"/>
    <w:rsid w:val="007568A5"/>
    <w:rsid w:val="007604BA"/>
    <w:rsid w:val="00762F79"/>
    <w:rsid w:val="00766836"/>
    <w:rsid w:val="00771043"/>
    <w:rsid w:val="007733AC"/>
    <w:rsid w:val="00773E2C"/>
    <w:rsid w:val="00776CDD"/>
    <w:rsid w:val="00782108"/>
    <w:rsid w:val="007849DB"/>
    <w:rsid w:val="00785531"/>
    <w:rsid w:val="00786DC9"/>
    <w:rsid w:val="00794FBB"/>
    <w:rsid w:val="007970D4"/>
    <w:rsid w:val="00797787"/>
    <w:rsid w:val="007A0A72"/>
    <w:rsid w:val="007A5CCB"/>
    <w:rsid w:val="007A7199"/>
    <w:rsid w:val="007A7DD5"/>
    <w:rsid w:val="007C2C05"/>
    <w:rsid w:val="007D3141"/>
    <w:rsid w:val="007D3901"/>
    <w:rsid w:val="007D4D7E"/>
    <w:rsid w:val="007D5066"/>
    <w:rsid w:val="007E4A7D"/>
    <w:rsid w:val="007F5F50"/>
    <w:rsid w:val="00805740"/>
    <w:rsid w:val="0080739A"/>
    <w:rsid w:val="00807CFA"/>
    <w:rsid w:val="00815D0F"/>
    <w:rsid w:val="00817683"/>
    <w:rsid w:val="00820EE6"/>
    <w:rsid w:val="00823C74"/>
    <w:rsid w:val="00827FC0"/>
    <w:rsid w:val="008330C6"/>
    <w:rsid w:val="0084160F"/>
    <w:rsid w:val="00846491"/>
    <w:rsid w:val="00852A17"/>
    <w:rsid w:val="00852A60"/>
    <w:rsid w:val="008546BA"/>
    <w:rsid w:val="00856B80"/>
    <w:rsid w:val="00870099"/>
    <w:rsid w:val="008714FD"/>
    <w:rsid w:val="00880655"/>
    <w:rsid w:val="00882517"/>
    <w:rsid w:val="00882635"/>
    <w:rsid w:val="00886FD9"/>
    <w:rsid w:val="008960A5"/>
    <w:rsid w:val="00896105"/>
    <w:rsid w:val="008A27C4"/>
    <w:rsid w:val="008A62DD"/>
    <w:rsid w:val="008B172A"/>
    <w:rsid w:val="008C08FD"/>
    <w:rsid w:val="008D06B2"/>
    <w:rsid w:val="008D1A97"/>
    <w:rsid w:val="008D55CA"/>
    <w:rsid w:val="008D66FC"/>
    <w:rsid w:val="008E35D6"/>
    <w:rsid w:val="008E7278"/>
    <w:rsid w:val="008E75FC"/>
    <w:rsid w:val="00903519"/>
    <w:rsid w:val="009100D8"/>
    <w:rsid w:val="00920360"/>
    <w:rsid w:val="00920A76"/>
    <w:rsid w:val="00925636"/>
    <w:rsid w:val="00930E4A"/>
    <w:rsid w:val="0093436A"/>
    <w:rsid w:val="0093486B"/>
    <w:rsid w:val="009374DB"/>
    <w:rsid w:val="00943DA6"/>
    <w:rsid w:val="009467BA"/>
    <w:rsid w:val="00964FB2"/>
    <w:rsid w:val="00967317"/>
    <w:rsid w:val="00974577"/>
    <w:rsid w:val="0097654B"/>
    <w:rsid w:val="00991CEC"/>
    <w:rsid w:val="009932F8"/>
    <w:rsid w:val="0099349E"/>
    <w:rsid w:val="00995B47"/>
    <w:rsid w:val="009A5446"/>
    <w:rsid w:val="009A5470"/>
    <w:rsid w:val="009A6259"/>
    <w:rsid w:val="009B783C"/>
    <w:rsid w:val="009C5B86"/>
    <w:rsid w:val="009C5BE7"/>
    <w:rsid w:val="009C7C7B"/>
    <w:rsid w:val="009D0BC3"/>
    <w:rsid w:val="009D5479"/>
    <w:rsid w:val="009E09A4"/>
    <w:rsid w:val="009F6D2C"/>
    <w:rsid w:val="00A10484"/>
    <w:rsid w:val="00A3286C"/>
    <w:rsid w:val="00A369F5"/>
    <w:rsid w:val="00A40B1D"/>
    <w:rsid w:val="00A445DD"/>
    <w:rsid w:val="00A513FA"/>
    <w:rsid w:val="00A56654"/>
    <w:rsid w:val="00A67ECE"/>
    <w:rsid w:val="00A70C55"/>
    <w:rsid w:val="00A73DD9"/>
    <w:rsid w:val="00A7483D"/>
    <w:rsid w:val="00A85684"/>
    <w:rsid w:val="00A92905"/>
    <w:rsid w:val="00A92FB1"/>
    <w:rsid w:val="00A978F6"/>
    <w:rsid w:val="00AA0355"/>
    <w:rsid w:val="00AA03AD"/>
    <w:rsid w:val="00AA06B0"/>
    <w:rsid w:val="00AA4AFF"/>
    <w:rsid w:val="00AA6561"/>
    <w:rsid w:val="00AB13EF"/>
    <w:rsid w:val="00AB257F"/>
    <w:rsid w:val="00AB557F"/>
    <w:rsid w:val="00AC00D2"/>
    <w:rsid w:val="00AC0C28"/>
    <w:rsid w:val="00AC7A8A"/>
    <w:rsid w:val="00AE6531"/>
    <w:rsid w:val="00AE69E4"/>
    <w:rsid w:val="00AF2F87"/>
    <w:rsid w:val="00AF44BE"/>
    <w:rsid w:val="00AF7E3D"/>
    <w:rsid w:val="00AF7EB9"/>
    <w:rsid w:val="00B03C02"/>
    <w:rsid w:val="00B05733"/>
    <w:rsid w:val="00B07761"/>
    <w:rsid w:val="00B12C99"/>
    <w:rsid w:val="00B137D4"/>
    <w:rsid w:val="00B20C11"/>
    <w:rsid w:val="00B25F14"/>
    <w:rsid w:val="00B333FA"/>
    <w:rsid w:val="00B4560D"/>
    <w:rsid w:val="00B513FD"/>
    <w:rsid w:val="00B727F3"/>
    <w:rsid w:val="00B72F19"/>
    <w:rsid w:val="00B93DFA"/>
    <w:rsid w:val="00B95737"/>
    <w:rsid w:val="00B95E2C"/>
    <w:rsid w:val="00B96354"/>
    <w:rsid w:val="00BA4582"/>
    <w:rsid w:val="00BA7948"/>
    <w:rsid w:val="00BB20B2"/>
    <w:rsid w:val="00BB2C7B"/>
    <w:rsid w:val="00BB3942"/>
    <w:rsid w:val="00BB76DC"/>
    <w:rsid w:val="00BD0D87"/>
    <w:rsid w:val="00BD65A8"/>
    <w:rsid w:val="00BE01FF"/>
    <w:rsid w:val="00BF5495"/>
    <w:rsid w:val="00C0310F"/>
    <w:rsid w:val="00C061E5"/>
    <w:rsid w:val="00C072AA"/>
    <w:rsid w:val="00C074A7"/>
    <w:rsid w:val="00C13AAA"/>
    <w:rsid w:val="00C22AE3"/>
    <w:rsid w:val="00C26718"/>
    <w:rsid w:val="00C35BC3"/>
    <w:rsid w:val="00C419E3"/>
    <w:rsid w:val="00C47650"/>
    <w:rsid w:val="00C52C9A"/>
    <w:rsid w:val="00C61561"/>
    <w:rsid w:val="00C635D5"/>
    <w:rsid w:val="00C66DD0"/>
    <w:rsid w:val="00C6713C"/>
    <w:rsid w:val="00C679EC"/>
    <w:rsid w:val="00C750B7"/>
    <w:rsid w:val="00C75526"/>
    <w:rsid w:val="00C7786A"/>
    <w:rsid w:val="00C77ECB"/>
    <w:rsid w:val="00C81057"/>
    <w:rsid w:val="00C82768"/>
    <w:rsid w:val="00C8331D"/>
    <w:rsid w:val="00C83648"/>
    <w:rsid w:val="00C94F86"/>
    <w:rsid w:val="00CA2E96"/>
    <w:rsid w:val="00CA6AE7"/>
    <w:rsid w:val="00CB3F68"/>
    <w:rsid w:val="00CB4DCB"/>
    <w:rsid w:val="00CB50DA"/>
    <w:rsid w:val="00CB577C"/>
    <w:rsid w:val="00CB7F38"/>
    <w:rsid w:val="00CC50AD"/>
    <w:rsid w:val="00CD6390"/>
    <w:rsid w:val="00CE2F29"/>
    <w:rsid w:val="00CE5874"/>
    <w:rsid w:val="00D23FF9"/>
    <w:rsid w:val="00D3130B"/>
    <w:rsid w:val="00D3357D"/>
    <w:rsid w:val="00D3371E"/>
    <w:rsid w:val="00D54DE8"/>
    <w:rsid w:val="00D660E4"/>
    <w:rsid w:val="00D76CD6"/>
    <w:rsid w:val="00D779F0"/>
    <w:rsid w:val="00D90351"/>
    <w:rsid w:val="00D9315D"/>
    <w:rsid w:val="00DA0B9D"/>
    <w:rsid w:val="00DA139C"/>
    <w:rsid w:val="00DB2F58"/>
    <w:rsid w:val="00DB3367"/>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27953"/>
    <w:rsid w:val="00E5040C"/>
    <w:rsid w:val="00E661C5"/>
    <w:rsid w:val="00E70D8D"/>
    <w:rsid w:val="00E863EA"/>
    <w:rsid w:val="00E8732B"/>
    <w:rsid w:val="00E878E8"/>
    <w:rsid w:val="00E91BA0"/>
    <w:rsid w:val="00E936C8"/>
    <w:rsid w:val="00E971AD"/>
    <w:rsid w:val="00E97213"/>
    <w:rsid w:val="00EB00C2"/>
    <w:rsid w:val="00EC112B"/>
    <w:rsid w:val="00EE1813"/>
    <w:rsid w:val="00EE461D"/>
    <w:rsid w:val="00EE66B2"/>
    <w:rsid w:val="00EE6889"/>
    <w:rsid w:val="00EF244A"/>
    <w:rsid w:val="00EF2ADA"/>
    <w:rsid w:val="00F0048B"/>
    <w:rsid w:val="00F01B48"/>
    <w:rsid w:val="00F01BBD"/>
    <w:rsid w:val="00F03170"/>
    <w:rsid w:val="00F04032"/>
    <w:rsid w:val="00F11EB5"/>
    <w:rsid w:val="00F14D81"/>
    <w:rsid w:val="00F1586C"/>
    <w:rsid w:val="00F16787"/>
    <w:rsid w:val="00F25EC9"/>
    <w:rsid w:val="00F26D3C"/>
    <w:rsid w:val="00F27F34"/>
    <w:rsid w:val="00F3106F"/>
    <w:rsid w:val="00F36CF3"/>
    <w:rsid w:val="00F40708"/>
    <w:rsid w:val="00F57FD8"/>
    <w:rsid w:val="00F70703"/>
    <w:rsid w:val="00F740F4"/>
    <w:rsid w:val="00F74571"/>
    <w:rsid w:val="00F80299"/>
    <w:rsid w:val="00F943DB"/>
    <w:rsid w:val="00F97759"/>
    <w:rsid w:val="00FA1ECC"/>
    <w:rsid w:val="00FA1F7B"/>
    <w:rsid w:val="00FB258A"/>
    <w:rsid w:val="00FC512B"/>
    <w:rsid w:val="00FD65CD"/>
    <w:rsid w:val="00FF3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15:docId w15:val="{87D17D4A-8844-4DA9-BA09-6DF9F251C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 w:type="paragraph" w:customStyle="1" w:styleId="default0">
    <w:name w:val="default"/>
    <w:basedOn w:val="Normal"/>
    <w:rsid w:val="000A1F1E"/>
    <w:pPr>
      <w:spacing w:before="100" w:beforeAutospacing="1" w:after="100" w:afterAutospacing="1"/>
    </w:pPr>
    <w:rPr>
      <w:rFonts w:ascii="Calibri" w:eastAsiaTheme="minorHAnsi" w:hAnsi="Calibri" w:cs="Calibri"/>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6697</Words>
  <Characters>38174</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alin.danciu@mfe.gov.ro</dc:creator>
  <cp:lastModifiedBy>Elisabeta Trifan</cp:lastModifiedBy>
  <cp:revision>3</cp:revision>
  <dcterms:created xsi:type="dcterms:W3CDTF">2025-09-22T06:55:00Z</dcterms:created>
  <dcterms:modified xsi:type="dcterms:W3CDTF">2025-09-26T09:04:00Z</dcterms:modified>
</cp:coreProperties>
</file>